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31B2C" w14:textId="377FF0AB" w:rsidR="005C0B89" w:rsidRPr="00693C18" w:rsidRDefault="0015518A" w:rsidP="00D616F9">
      <w:pPr>
        <w:jc w:val="right"/>
      </w:pPr>
      <w:r w:rsidRPr="00693C18">
        <w:rPr>
          <w:i/>
          <w:sz w:val="24"/>
          <w:szCs w:val="24"/>
        </w:rPr>
        <w:t xml:space="preserve"> </w:t>
      </w:r>
      <w:r w:rsidR="00704DF5" w:rsidRPr="00693C18">
        <w:t>Załącznik Nr 2</w:t>
      </w:r>
      <w:r w:rsidR="00FD5024" w:rsidRPr="00693C18">
        <w:t xml:space="preserve"> </w:t>
      </w:r>
      <w:r w:rsidR="00704DF5" w:rsidRPr="00693C18">
        <w:t xml:space="preserve">do Regulaminu konkursu </w:t>
      </w:r>
    </w:p>
    <w:p w14:paraId="77F61F07" w14:textId="24D5A815" w:rsidR="005C0B89" w:rsidRPr="00693C18" w:rsidRDefault="00704DF5" w:rsidP="00C93F53">
      <w:pPr>
        <w:jc w:val="right"/>
      </w:pPr>
      <w:r w:rsidRPr="00693C18">
        <w:t>na stanowisk</w:t>
      </w:r>
      <w:r w:rsidR="00A42207" w:rsidRPr="00693C18">
        <w:t xml:space="preserve">o </w:t>
      </w:r>
      <w:r w:rsidR="00311611" w:rsidRPr="00693C18">
        <w:t>funkcje Członków Zarządu</w:t>
      </w:r>
    </w:p>
    <w:p w14:paraId="38114AA7" w14:textId="77777777" w:rsidR="00704DF5" w:rsidRPr="00693C18" w:rsidRDefault="005C0B89" w:rsidP="00C93F53">
      <w:pPr>
        <w:jc w:val="right"/>
      </w:pPr>
      <w:r w:rsidRPr="00693C18">
        <w:t>Krakowskiego Holdingu Komunalnego S.A.</w:t>
      </w:r>
      <w:r w:rsidR="00534F67" w:rsidRPr="00693C18">
        <w:t xml:space="preserve"> w Krakowie</w:t>
      </w:r>
    </w:p>
    <w:p w14:paraId="1D436630" w14:textId="77777777" w:rsidR="00C93F53" w:rsidRPr="00AE0FB3" w:rsidRDefault="00C93F53" w:rsidP="00C93F53">
      <w:pPr>
        <w:jc w:val="right"/>
      </w:pPr>
      <w:r w:rsidRPr="00AE0FB3">
        <w:t>przyjętego uchwałą Nr 13/XI/2025</w:t>
      </w:r>
    </w:p>
    <w:p w14:paraId="3DB41455" w14:textId="77777777" w:rsidR="00C93F53" w:rsidRPr="00AE0FB3" w:rsidRDefault="00C93F53" w:rsidP="00C93F53">
      <w:pPr>
        <w:jc w:val="right"/>
        <w:rPr>
          <w:sz w:val="24"/>
          <w:szCs w:val="24"/>
        </w:rPr>
      </w:pPr>
      <w:r w:rsidRPr="00AE0FB3">
        <w:t>Rady Nadzorczej z dnia 15 kwietnia 2025</w:t>
      </w:r>
      <w:r w:rsidRPr="00AE0FB3">
        <w:rPr>
          <w:sz w:val="24"/>
          <w:szCs w:val="24"/>
        </w:rPr>
        <w:t xml:space="preserve"> r.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867"/>
      </w:tblGrid>
      <w:tr w:rsidR="00704DF5" w:rsidRPr="00693C18" w14:paraId="79067607" w14:textId="77777777">
        <w:trPr>
          <w:trHeight w:val="255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3F1E6F" w14:textId="77777777" w:rsidR="00704DF5" w:rsidRPr="00693C18" w:rsidRDefault="00704DF5" w:rsidP="00693C18">
            <w:pPr>
              <w:pStyle w:val="Tekstpodstawowywcity"/>
              <w:tabs>
                <w:tab w:val="left" w:pos="720"/>
                <w:tab w:val="left" w:pos="900"/>
                <w:tab w:val="left" w:pos="106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  <w:u w:val="none"/>
                <w:lang w:val="pl-PL"/>
              </w:rPr>
            </w:pPr>
            <w:r w:rsidRPr="00693C18">
              <w:rPr>
                <w:rFonts w:ascii="Times New Roman" w:hAnsi="Times New Roman"/>
                <w:sz w:val="24"/>
                <w:szCs w:val="24"/>
                <w:u w:val="none"/>
                <w:lang w:val="pl-PL"/>
              </w:rPr>
              <w:t>Zdjęcie</w:t>
            </w:r>
          </w:p>
        </w:tc>
        <w:tc>
          <w:tcPr>
            <w:tcW w:w="7867" w:type="dxa"/>
            <w:tcBorders>
              <w:left w:val="single" w:sz="4" w:space="0" w:color="000000"/>
            </w:tcBorders>
            <w:vAlign w:val="bottom"/>
          </w:tcPr>
          <w:p w14:paraId="5D7F5DBE" w14:textId="77777777" w:rsidR="00704DF5" w:rsidRPr="00693C18" w:rsidRDefault="00704DF5" w:rsidP="00693C18">
            <w:pPr>
              <w:pStyle w:val="Tekstpodstawowywcity"/>
              <w:snapToGrid w:val="0"/>
              <w:jc w:val="center"/>
              <w:rPr>
                <w:rFonts w:ascii="Times New Roman" w:hAnsi="Times New Roman"/>
                <w:i w:val="0"/>
                <w:sz w:val="24"/>
                <w:szCs w:val="24"/>
                <w:u w:val="none"/>
                <w:lang w:val="pl-PL"/>
              </w:rPr>
            </w:pPr>
            <w:r w:rsidRPr="00693C18">
              <w:rPr>
                <w:rFonts w:ascii="Times New Roman" w:hAnsi="Times New Roman"/>
                <w:i w:val="0"/>
                <w:sz w:val="24"/>
                <w:szCs w:val="24"/>
                <w:u w:val="none"/>
                <w:lang w:val="pl-PL"/>
              </w:rPr>
              <w:t>KWESTIONARIUSZ OSOBOWY</w:t>
            </w:r>
          </w:p>
          <w:p w14:paraId="7A3C1E8F" w14:textId="77777777" w:rsidR="00704DF5" w:rsidRPr="00693C18" w:rsidRDefault="00704DF5" w:rsidP="00693C18">
            <w:pPr>
              <w:pStyle w:val="Tekstpodstawowywcity"/>
              <w:jc w:val="center"/>
              <w:rPr>
                <w:rFonts w:ascii="Times New Roman" w:hAnsi="Times New Roman"/>
                <w:i w:val="0"/>
                <w:sz w:val="24"/>
                <w:szCs w:val="24"/>
                <w:u w:val="none"/>
                <w:lang w:val="pl-PL"/>
              </w:rPr>
            </w:pPr>
            <w:r w:rsidRPr="00693C18">
              <w:rPr>
                <w:rFonts w:ascii="Times New Roman" w:hAnsi="Times New Roman"/>
                <w:i w:val="0"/>
                <w:sz w:val="24"/>
                <w:szCs w:val="24"/>
                <w:u w:val="none"/>
                <w:lang w:val="pl-PL"/>
              </w:rPr>
              <w:t>KANDYDATA NA STANOWISKO</w:t>
            </w:r>
          </w:p>
          <w:p w14:paraId="6F6D3A4C" w14:textId="076E2894" w:rsidR="00704DF5" w:rsidRPr="00693C18" w:rsidRDefault="00C51799" w:rsidP="00693C18">
            <w:pPr>
              <w:pStyle w:val="Tekstpodstawowywcity"/>
              <w:jc w:val="center"/>
              <w:rPr>
                <w:rFonts w:ascii="Times New Roman" w:hAnsi="Times New Roman"/>
                <w:i w:val="0"/>
                <w:sz w:val="24"/>
                <w:szCs w:val="24"/>
                <w:u w:val="none"/>
                <w:lang w:val="pl-PL"/>
              </w:rPr>
            </w:pPr>
            <w:r w:rsidRPr="00693C18">
              <w:rPr>
                <w:rFonts w:ascii="Times New Roman" w:hAnsi="Times New Roman"/>
                <w:i w:val="0"/>
                <w:sz w:val="24"/>
                <w:szCs w:val="24"/>
                <w:u w:val="none"/>
                <w:lang w:val="pl-PL"/>
              </w:rPr>
              <w:t>CZŁONKA</w:t>
            </w:r>
            <w:r w:rsidR="00A42207" w:rsidRPr="00693C18">
              <w:rPr>
                <w:rFonts w:ascii="Times New Roman" w:hAnsi="Times New Roman"/>
                <w:i w:val="0"/>
                <w:sz w:val="24"/>
                <w:szCs w:val="24"/>
                <w:u w:val="none"/>
                <w:lang w:val="pl-PL"/>
              </w:rPr>
              <w:t xml:space="preserve"> </w:t>
            </w:r>
            <w:r w:rsidR="00704DF5" w:rsidRPr="00693C18">
              <w:rPr>
                <w:rFonts w:ascii="Times New Roman" w:hAnsi="Times New Roman"/>
                <w:i w:val="0"/>
                <w:sz w:val="24"/>
                <w:szCs w:val="24"/>
                <w:u w:val="none"/>
                <w:lang w:val="pl-PL"/>
              </w:rPr>
              <w:t>ZARZĄDU</w:t>
            </w:r>
          </w:p>
          <w:p w14:paraId="4C627A9B" w14:textId="77777777" w:rsidR="00704DF5" w:rsidRPr="00693C18" w:rsidRDefault="00372443" w:rsidP="00693C18">
            <w:pPr>
              <w:pStyle w:val="Tekstpodstawowywcity"/>
              <w:jc w:val="center"/>
              <w:rPr>
                <w:rFonts w:ascii="Times New Roman" w:hAnsi="Times New Roman"/>
                <w:i w:val="0"/>
                <w:sz w:val="24"/>
                <w:szCs w:val="24"/>
                <w:u w:val="none"/>
                <w:lang w:val="pl-PL"/>
              </w:rPr>
            </w:pPr>
            <w:r w:rsidRPr="00693C18">
              <w:rPr>
                <w:rFonts w:ascii="Times New Roman" w:hAnsi="Times New Roman"/>
                <w:i w:val="0"/>
                <w:sz w:val="24"/>
                <w:szCs w:val="24"/>
                <w:u w:val="none"/>
                <w:lang w:val="pl-PL"/>
              </w:rPr>
              <w:t>Krakowskiego Holdingu Komunalnego S.A.</w:t>
            </w:r>
            <w:r w:rsidR="00F20296" w:rsidRPr="00693C18">
              <w:rPr>
                <w:rFonts w:ascii="Times New Roman" w:hAnsi="Times New Roman"/>
                <w:i w:val="0"/>
                <w:sz w:val="24"/>
                <w:szCs w:val="24"/>
                <w:u w:val="none"/>
                <w:lang w:val="pl-PL"/>
              </w:rPr>
              <w:t xml:space="preserve"> w Krakowie</w:t>
            </w:r>
          </w:p>
        </w:tc>
      </w:tr>
    </w:tbl>
    <w:p w14:paraId="07EAF610" w14:textId="77777777" w:rsidR="00704DF5" w:rsidRPr="00693C18" w:rsidRDefault="00704DF5" w:rsidP="00693C18">
      <w:pPr>
        <w:pStyle w:val="Tekstpodstawowywcity"/>
        <w:tabs>
          <w:tab w:val="left" w:pos="720"/>
          <w:tab w:val="left" w:pos="900"/>
          <w:tab w:val="left" w:pos="1069"/>
        </w:tabs>
        <w:ind w:left="357"/>
        <w:jc w:val="center"/>
        <w:rPr>
          <w:rFonts w:ascii="Times New Roman" w:hAnsi="Times New Roman"/>
          <w:i w:val="0"/>
          <w:sz w:val="24"/>
          <w:szCs w:val="24"/>
          <w:u w:val="none"/>
        </w:rPr>
      </w:pPr>
    </w:p>
    <w:p w14:paraId="5BEE7FAE" w14:textId="77777777" w:rsidR="00947784" w:rsidRPr="00693C18" w:rsidRDefault="00947784" w:rsidP="00693C18">
      <w:pPr>
        <w:rPr>
          <w:sz w:val="24"/>
          <w:szCs w:val="24"/>
        </w:rPr>
      </w:pPr>
    </w:p>
    <w:p w14:paraId="67A51511" w14:textId="77777777" w:rsidR="00947784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Imię:  ..........................................  Imię (2) ..........................................</w:t>
      </w:r>
      <w:r w:rsidR="00947784" w:rsidRPr="00693C18">
        <w:rPr>
          <w:sz w:val="24"/>
          <w:szCs w:val="24"/>
        </w:rPr>
        <w:t>.</w:t>
      </w:r>
    </w:p>
    <w:p w14:paraId="43262BBB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Nazwisko: ...........................................................................</w:t>
      </w:r>
      <w:r w:rsidR="00947784" w:rsidRPr="00693C18">
        <w:rPr>
          <w:sz w:val="24"/>
          <w:szCs w:val="24"/>
        </w:rPr>
        <w:t>...................</w:t>
      </w:r>
    </w:p>
    <w:p w14:paraId="2A6876C2" w14:textId="77777777" w:rsidR="00947784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Nazwisko rodowe: .........................................................................</w:t>
      </w:r>
      <w:r w:rsidR="00947784" w:rsidRPr="00693C18">
        <w:rPr>
          <w:sz w:val="24"/>
          <w:szCs w:val="24"/>
        </w:rPr>
        <w:t>........</w:t>
      </w:r>
    </w:p>
    <w:p w14:paraId="04A0B171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 xml:space="preserve">Data urodzenia </w:t>
      </w:r>
      <w:r w:rsidRPr="00693C18">
        <w:rPr>
          <w:i/>
          <w:sz w:val="24"/>
          <w:szCs w:val="24"/>
        </w:rPr>
        <w:t>(</w:t>
      </w:r>
      <w:proofErr w:type="spellStart"/>
      <w:r w:rsidRPr="00693C18">
        <w:rPr>
          <w:i/>
          <w:sz w:val="24"/>
          <w:szCs w:val="24"/>
        </w:rPr>
        <w:t>dd</w:t>
      </w:r>
      <w:proofErr w:type="spellEnd"/>
      <w:r w:rsidRPr="00693C18">
        <w:rPr>
          <w:i/>
          <w:sz w:val="24"/>
          <w:szCs w:val="24"/>
        </w:rPr>
        <w:t>-mm-</w:t>
      </w:r>
      <w:proofErr w:type="spellStart"/>
      <w:r w:rsidRPr="00693C18">
        <w:rPr>
          <w:i/>
          <w:sz w:val="24"/>
          <w:szCs w:val="24"/>
        </w:rPr>
        <w:t>rrrr</w:t>
      </w:r>
      <w:proofErr w:type="spellEnd"/>
      <w:r w:rsidRPr="00693C18">
        <w:rPr>
          <w:i/>
          <w:sz w:val="24"/>
          <w:szCs w:val="24"/>
        </w:rPr>
        <w:t>):</w:t>
      </w:r>
      <w:r w:rsidRPr="00693C18">
        <w:rPr>
          <w:sz w:val="24"/>
          <w:szCs w:val="24"/>
        </w:rPr>
        <w:t xml:space="preserve"> ................................................</w:t>
      </w:r>
      <w:r w:rsidR="00947784" w:rsidRPr="00693C18">
        <w:rPr>
          <w:sz w:val="24"/>
          <w:szCs w:val="24"/>
        </w:rPr>
        <w:t>...............</w:t>
      </w:r>
    </w:p>
    <w:p w14:paraId="23C40209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Miejsce urodzenia: .............................................................  Imię ojca: .......................................  PESEL: .....................................</w:t>
      </w:r>
    </w:p>
    <w:p w14:paraId="318EDFC6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Aktualny adres zameldowania:</w:t>
      </w:r>
    </w:p>
    <w:p w14:paraId="512B73DD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Kod pocztowy: ..................  Miejscowość: ...........</w:t>
      </w:r>
      <w:r w:rsidR="00947784" w:rsidRPr="00693C18">
        <w:rPr>
          <w:sz w:val="24"/>
          <w:szCs w:val="24"/>
        </w:rPr>
        <w:t>.............................</w:t>
      </w:r>
      <w:r w:rsidRPr="00693C18">
        <w:rPr>
          <w:sz w:val="24"/>
          <w:szCs w:val="24"/>
        </w:rPr>
        <w:t>....</w:t>
      </w:r>
      <w:r w:rsidR="00947784" w:rsidRPr="00693C18">
        <w:rPr>
          <w:sz w:val="24"/>
          <w:szCs w:val="24"/>
        </w:rPr>
        <w:t>..........</w:t>
      </w:r>
      <w:r w:rsidRPr="00693C18">
        <w:rPr>
          <w:sz w:val="24"/>
          <w:szCs w:val="24"/>
        </w:rPr>
        <w:t>...........</w:t>
      </w:r>
      <w:r w:rsidR="00947784" w:rsidRPr="00693C18">
        <w:rPr>
          <w:sz w:val="24"/>
          <w:szCs w:val="24"/>
        </w:rPr>
        <w:t xml:space="preserve">................. </w:t>
      </w:r>
      <w:r w:rsidRPr="00693C18">
        <w:rPr>
          <w:sz w:val="24"/>
          <w:szCs w:val="24"/>
        </w:rPr>
        <w:t>Województwo: ......................</w:t>
      </w:r>
      <w:r w:rsidR="00B95145" w:rsidRPr="00693C18">
        <w:rPr>
          <w:sz w:val="24"/>
          <w:szCs w:val="24"/>
        </w:rPr>
        <w:t>...........</w:t>
      </w:r>
      <w:r w:rsidR="00947784" w:rsidRPr="00693C18">
        <w:rPr>
          <w:sz w:val="24"/>
          <w:szCs w:val="24"/>
        </w:rPr>
        <w:t>...........................................................................................</w:t>
      </w:r>
    </w:p>
    <w:p w14:paraId="0B08C353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 xml:space="preserve">Gmina: ........................................................Ulica: .............................................................. </w:t>
      </w:r>
      <w:r w:rsidR="00947784" w:rsidRPr="00693C18">
        <w:rPr>
          <w:sz w:val="24"/>
          <w:szCs w:val="24"/>
        </w:rPr>
        <w:t xml:space="preserve">.…… </w:t>
      </w:r>
      <w:r w:rsidRPr="00693C18">
        <w:rPr>
          <w:sz w:val="24"/>
          <w:szCs w:val="24"/>
        </w:rPr>
        <w:t>Nr domu ............. Nr mieszkania .......</w:t>
      </w:r>
    </w:p>
    <w:p w14:paraId="6A39F90D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 xml:space="preserve">Telefon </w:t>
      </w:r>
      <w:r w:rsidRPr="00693C18">
        <w:rPr>
          <w:i/>
          <w:sz w:val="24"/>
          <w:szCs w:val="24"/>
        </w:rPr>
        <w:t>(łącznie z numerem kierunkowym)</w:t>
      </w:r>
      <w:r w:rsidRPr="00693C18">
        <w:rPr>
          <w:sz w:val="24"/>
          <w:szCs w:val="24"/>
        </w:rPr>
        <w:t xml:space="preserve">: .......................................... </w:t>
      </w:r>
    </w:p>
    <w:p w14:paraId="4D1466E0" w14:textId="77777777" w:rsidR="00346FBE" w:rsidRPr="00693C18" w:rsidRDefault="00346FBE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e-mail: ………………………………….</w:t>
      </w:r>
    </w:p>
    <w:p w14:paraId="22BB8295" w14:textId="77777777" w:rsidR="00947784" w:rsidRPr="00693C18" w:rsidRDefault="00947784" w:rsidP="00693C18">
      <w:pPr>
        <w:spacing w:line="360" w:lineRule="auto"/>
        <w:rPr>
          <w:sz w:val="24"/>
          <w:szCs w:val="24"/>
        </w:rPr>
      </w:pPr>
    </w:p>
    <w:p w14:paraId="0E8D547D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 xml:space="preserve">Adres do korespondencji </w:t>
      </w:r>
      <w:r w:rsidRPr="00693C18">
        <w:rPr>
          <w:i/>
          <w:sz w:val="24"/>
          <w:szCs w:val="24"/>
        </w:rPr>
        <w:t>(wyłącznie w przypadku jeżeli jest różny od aktualnego)</w:t>
      </w:r>
      <w:r w:rsidRPr="00693C18">
        <w:rPr>
          <w:sz w:val="24"/>
          <w:szCs w:val="24"/>
        </w:rPr>
        <w:t>:</w:t>
      </w:r>
    </w:p>
    <w:p w14:paraId="5EEF0864" w14:textId="77777777" w:rsidR="00947784" w:rsidRPr="00693C18" w:rsidRDefault="00947784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Kod pocztowy: ..................  Miejscowość: .................................................................................. Województwo: ............................................................................................................................</w:t>
      </w:r>
    </w:p>
    <w:p w14:paraId="1321BB06" w14:textId="77777777" w:rsidR="00947784" w:rsidRPr="00693C18" w:rsidRDefault="00947784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Gmina: ........................................................Ulica: .............................................................. .…… Nr domu ............. Nr mieszkania .......</w:t>
      </w:r>
    </w:p>
    <w:p w14:paraId="10108EBA" w14:textId="77777777" w:rsidR="00947784" w:rsidRPr="00693C18" w:rsidRDefault="00947784" w:rsidP="00693C18">
      <w:pPr>
        <w:spacing w:line="360" w:lineRule="auto"/>
        <w:rPr>
          <w:sz w:val="24"/>
          <w:szCs w:val="24"/>
        </w:rPr>
      </w:pPr>
    </w:p>
    <w:p w14:paraId="66403C3A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Dane aktualnego miejsca pracy:</w:t>
      </w:r>
    </w:p>
    <w:p w14:paraId="495361EC" w14:textId="77777777" w:rsidR="00B9514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Pełna nazwa zakładu pracy: ............................................................................................................................................................</w:t>
      </w:r>
      <w:r w:rsidR="00947784" w:rsidRPr="00693C18">
        <w:rPr>
          <w:sz w:val="24"/>
          <w:szCs w:val="24"/>
        </w:rPr>
        <w:t xml:space="preserve"> ............................................................................................................................................................</w:t>
      </w:r>
      <w:r w:rsidRPr="00693C18">
        <w:rPr>
          <w:sz w:val="24"/>
          <w:szCs w:val="24"/>
        </w:rPr>
        <w:t>Zajmowane stanowisko: ........................................................</w:t>
      </w:r>
      <w:r w:rsidR="00B95145" w:rsidRPr="00693C18">
        <w:rPr>
          <w:sz w:val="24"/>
          <w:szCs w:val="24"/>
        </w:rPr>
        <w:t>...............................................</w:t>
      </w:r>
      <w:r w:rsidRPr="00693C18">
        <w:rPr>
          <w:sz w:val="24"/>
          <w:szCs w:val="24"/>
        </w:rPr>
        <w:t>............</w:t>
      </w:r>
    </w:p>
    <w:p w14:paraId="1EE0874F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 xml:space="preserve">Od kiedy </w:t>
      </w:r>
      <w:r w:rsidRPr="00693C18">
        <w:rPr>
          <w:i/>
          <w:sz w:val="24"/>
          <w:szCs w:val="24"/>
        </w:rPr>
        <w:t>(dd-mm-rrrr)</w:t>
      </w:r>
      <w:r w:rsidRPr="00693C18">
        <w:rPr>
          <w:sz w:val="24"/>
          <w:szCs w:val="24"/>
        </w:rPr>
        <w:t>..........................................................</w:t>
      </w:r>
    </w:p>
    <w:p w14:paraId="26B39CBF" w14:textId="77777777" w:rsidR="00947784" w:rsidRPr="00693C18" w:rsidRDefault="00947784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Kod pocztowy: ..................  Miejscowość: .................................................................................. Województwo: ............................................................................................................................</w:t>
      </w:r>
    </w:p>
    <w:p w14:paraId="539103F5" w14:textId="77777777" w:rsidR="00947784" w:rsidRPr="00693C18" w:rsidRDefault="00947784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 xml:space="preserve">Gmina: ........................................................Ulica: .............................................................. .…… Nr domu ............. </w:t>
      </w:r>
    </w:p>
    <w:p w14:paraId="7D51AD29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 xml:space="preserve">Telefon </w:t>
      </w:r>
      <w:r w:rsidRPr="00693C18">
        <w:rPr>
          <w:i/>
          <w:sz w:val="24"/>
          <w:szCs w:val="24"/>
        </w:rPr>
        <w:t>(łącznie z numerem kierunkowym)</w:t>
      </w:r>
      <w:r w:rsidRPr="00693C18">
        <w:rPr>
          <w:sz w:val="24"/>
          <w:szCs w:val="24"/>
        </w:rPr>
        <w:t>: .............................</w:t>
      </w:r>
    </w:p>
    <w:p w14:paraId="416CF1F5" w14:textId="77777777" w:rsidR="00B9514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Wykształcenie.....................................................................................................................................</w:t>
      </w:r>
    </w:p>
    <w:p w14:paraId="751B6115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......................................</w:t>
      </w:r>
      <w:r w:rsidR="00B95145" w:rsidRPr="00693C18">
        <w:rPr>
          <w:sz w:val="24"/>
          <w:szCs w:val="24"/>
        </w:rPr>
        <w:t>......................................................................................................................</w:t>
      </w:r>
    </w:p>
    <w:p w14:paraId="5DAFD69B" w14:textId="77777777" w:rsidR="00947784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Tytuł naukowy: .................................</w:t>
      </w:r>
      <w:r w:rsidR="00947784" w:rsidRPr="00693C18">
        <w:rPr>
          <w:sz w:val="24"/>
          <w:szCs w:val="24"/>
        </w:rPr>
        <w:t>............................................................................</w:t>
      </w:r>
      <w:r w:rsidRPr="00693C18">
        <w:rPr>
          <w:sz w:val="24"/>
          <w:szCs w:val="24"/>
        </w:rPr>
        <w:t xml:space="preserve">.................... </w:t>
      </w:r>
    </w:p>
    <w:p w14:paraId="3DC8EE8C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 xml:space="preserve">Tytuł zawodowy: </w:t>
      </w:r>
      <w:r w:rsidR="00947784" w:rsidRPr="00693C18">
        <w:rPr>
          <w:sz w:val="24"/>
          <w:szCs w:val="24"/>
        </w:rPr>
        <w:t>.</w:t>
      </w:r>
      <w:r w:rsidRPr="00693C18">
        <w:rPr>
          <w:sz w:val="24"/>
          <w:szCs w:val="24"/>
        </w:rPr>
        <w:t>.......................</w:t>
      </w:r>
      <w:r w:rsidR="00B95145" w:rsidRPr="00693C18">
        <w:rPr>
          <w:sz w:val="24"/>
          <w:szCs w:val="24"/>
        </w:rPr>
        <w:t>....................................................................................................</w:t>
      </w:r>
      <w:r w:rsidR="00947784" w:rsidRPr="00693C18">
        <w:rPr>
          <w:sz w:val="24"/>
          <w:szCs w:val="24"/>
        </w:rPr>
        <w:t>...</w:t>
      </w:r>
    </w:p>
    <w:p w14:paraId="60743C76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Nazwa ukończonej Szkoły/Uczelni: ..........................................................................................</w:t>
      </w:r>
      <w:r w:rsidR="00947784" w:rsidRPr="00693C18">
        <w:rPr>
          <w:sz w:val="24"/>
          <w:szCs w:val="24"/>
        </w:rPr>
        <w:t>........</w:t>
      </w:r>
    </w:p>
    <w:p w14:paraId="66405F45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 xml:space="preserve">....................................................................................................................................... </w:t>
      </w:r>
      <w:r w:rsidR="00947784" w:rsidRPr="00693C18">
        <w:rPr>
          <w:sz w:val="24"/>
          <w:szCs w:val="24"/>
        </w:rPr>
        <w:t>……………</w:t>
      </w:r>
      <w:r w:rsidRPr="00693C18">
        <w:rPr>
          <w:sz w:val="24"/>
          <w:szCs w:val="24"/>
        </w:rPr>
        <w:t xml:space="preserve">  rok ukończenia: ...............................</w:t>
      </w:r>
      <w:r w:rsidR="00947784" w:rsidRPr="00693C18">
        <w:rPr>
          <w:sz w:val="24"/>
          <w:szCs w:val="24"/>
        </w:rPr>
        <w:t>..................................................................................................</w:t>
      </w:r>
      <w:r w:rsidRPr="00693C18">
        <w:rPr>
          <w:sz w:val="24"/>
          <w:szCs w:val="24"/>
        </w:rPr>
        <w:t>.</w:t>
      </w:r>
    </w:p>
    <w:p w14:paraId="4E93C331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Wydział lub specjalność: ............................................................................................................................................................</w:t>
      </w:r>
    </w:p>
    <w:p w14:paraId="15B40293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 xml:space="preserve">Inne uprawnienia zawodowe: </w:t>
      </w:r>
    </w:p>
    <w:p w14:paraId="35D377BA" w14:textId="77777777" w:rsidR="00704DF5" w:rsidRPr="00693C18" w:rsidRDefault="00704DF5" w:rsidP="00693C18">
      <w:pPr>
        <w:rPr>
          <w:i/>
          <w:sz w:val="24"/>
          <w:szCs w:val="24"/>
        </w:rPr>
      </w:pPr>
      <w:r w:rsidRPr="00693C18">
        <w:rPr>
          <w:i/>
          <w:sz w:val="24"/>
          <w:szCs w:val="24"/>
        </w:rPr>
        <w:t>(inne uprawnienia zawodowe potwierdzone zdanym egzaminem, otrzymanym certyfikatem itp. np. makler giełdowy, biegły rewident, radca prawny, rzeczoznawca majątkowy,  itp.)</w:t>
      </w:r>
    </w:p>
    <w:p w14:paraId="0CA4E880" w14:textId="77777777" w:rsidR="00704DF5" w:rsidRPr="00693C18" w:rsidRDefault="00704DF5" w:rsidP="00693C18">
      <w:pPr>
        <w:rPr>
          <w:i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1701"/>
        <w:gridCol w:w="2845"/>
      </w:tblGrid>
      <w:tr w:rsidR="00704DF5" w:rsidRPr="00693C18" w14:paraId="4D1053D3" w14:textId="77777777"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82661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Nazwa kursu/studiów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533B2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Rok ukończenia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D3969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Tytuł</w:t>
            </w:r>
          </w:p>
        </w:tc>
      </w:tr>
      <w:tr w:rsidR="00704DF5" w:rsidRPr="00693C18" w14:paraId="24702FFA" w14:textId="77777777">
        <w:trPr>
          <w:trHeight w:hRule="exact" w:val="480"/>
        </w:trPr>
        <w:tc>
          <w:tcPr>
            <w:tcW w:w="5599" w:type="dxa"/>
            <w:tcBorders>
              <w:left w:val="single" w:sz="4" w:space="0" w:color="000000"/>
              <w:bottom w:val="single" w:sz="4" w:space="0" w:color="000000"/>
            </w:tcBorders>
          </w:tcPr>
          <w:p w14:paraId="066CA7F6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17447D6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48A73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</w:tr>
      <w:tr w:rsidR="00704DF5" w:rsidRPr="00693C18" w14:paraId="74FF58FF" w14:textId="77777777">
        <w:trPr>
          <w:trHeight w:hRule="exact" w:val="480"/>
        </w:trPr>
        <w:tc>
          <w:tcPr>
            <w:tcW w:w="5599" w:type="dxa"/>
            <w:tcBorders>
              <w:left w:val="single" w:sz="4" w:space="0" w:color="000000"/>
              <w:bottom w:val="single" w:sz="4" w:space="0" w:color="000000"/>
            </w:tcBorders>
          </w:tcPr>
          <w:p w14:paraId="7EED4742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FD3AD14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3CD15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</w:tr>
      <w:tr w:rsidR="00704DF5" w:rsidRPr="00693C18" w14:paraId="76098478" w14:textId="77777777">
        <w:trPr>
          <w:trHeight w:hRule="exact" w:val="480"/>
        </w:trPr>
        <w:tc>
          <w:tcPr>
            <w:tcW w:w="5599" w:type="dxa"/>
            <w:tcBorders>
              <w:left w:val="single" w:sz="4" w:space="0" w:color="000000"/>
              <w:bottom w:val="single" w:sz="4" w:space="0" w:color="000000"/>
            </w:tcBorders>
          </w:tcPr>
          <w:p w14:paraId="03061B96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C5D012B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28087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</w:tr>
      <w:tr w:rsidR="00704DF5" w:rsidRPr="00693C18" w14:paraId="58FBF549" w14:textId="77777777">
        <w:trPr>
          <w:trHeight w:hRule="exact" w:val="480"/>
        </w:trPr>
        <w:tc>
          <w:tcPr>
            <w:tcW w:w="5599" w:type="dxa"/>
            <w:tcBorders>
              <w:left w:val="single" w:sz="4" w:space="0" w:color="000000"/>
              <w:bottom w:val="single" w:sz="4" w:space="0" w:color="000000"/>
            </w:tcBorders>
          </w:tcPr>
          <w:p w14:paraId="662BF018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EA6B657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DF77B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</w:tr>
      <w:tr w:rsidR="00704DF5" w:rsidRPr="00693C18" w14:paraId="03DE40FE" w14:textId="77777777">
        <w:trPr>
          <w:trHeight w:hRule="exact" w:val="480"/>
        </w:trPr>
        <w:tc>
          <w:tcPr>
            <w:tcW w:w="5599" w:type="dxa"/>
            <w:tcBorders>
              <w:left w:val="single" w:sz="4" w:space="0" w:color="000000"/>
              <w:bottom w:val="single" w:sz="4" w:space="0" w:color="000000"/>
            </w:tcBorders>
          </w:tcPr>
          <w:p w14:paraId="54FDD5EC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904A7DC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2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76B1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</w:tr>
    </w:tbl>
    <w:p w14:paraId="006FF7D7" w14:textId="77777777" w:rsidR="00704DF5" w:rsidRPr="00693C18" w:rsidRDefault="00704DF5" w:rsidP="00693C18">
      <w:pPr>
        <w:rPr>
          <w:sz w:val="24"/>
          <w:szCs w:val="24"/>
        </w:rPr>
      </w:pPr>
    </w:p>
    <w:p w14:paraId="6283A2FC" w14:textId="77777777" w:rsidR="00947784" w:rsidRPr="00693C18" w:rsidRDefault="00947784" w:rsidP="00693C18">
      <w:pPr>
        <w:rPr>
          <w:sz w:val="24"/>
          <w:szCs w:val="24"/>
        </w:rPr>
      </w:pPr>
    </w:p>
    <w:p w14:paraId="6F107A02" w14:textId="77777777" w:rsidR="00704DF5" w:rsidRPr="00693C18" w:rsidRDefault="00704DF5" w:rsidP="00693C18">
      <w:pPr>
        <w:rPr>
          <w:sz w:val="24"/>
          <w:szCs w:val="24"/>
        </w:rPr>
      </w:pPr>
      <w:r w:rsidRPr="00693C18">
        <w:rPr>
          <w:sz w:val="24"/>
          <w:szCs w:val="24"/>
        </w:rPr>
        <w:t xml:space="preserve">Ukończone kursy specjalistyczne: </w:t>
      </w:r>
    </w:p>
    <w:p w14:paraId="66258993" w14:textId="77777777" w:rsidR="00704DF5" w:rsidRPr="00693C18" w:rsidRDefault="00704DF5" w:rsidP="00693C18">
      <w:pPr>
        <w:rPr>
          <w:i/>
          <w:sz w:val="24"/>
          <w:szCs w:val="24"/>
        </w:rPr>
      </w:pPr>
    </w:p>
    <w:tbl>
      <w:tblPr>
        <w:tblW w:w="1014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  <w:gridCol w:w="1711"/>
      </w:tblGrid>
      <w:tr w:rsidR="00704DF5" w:rsidRPr="00693C18" w14:paraId="0FD4D03F" w14:textId="77777777" w:rsidTr="00947784">
        <w:tc>
          <w:tcPr>
            <w:tcW w:w="8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1BA724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Nazwa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E8A5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Rok ukończenia</w:t>
            </w:r>
          </w:p>
        </w:tc>
      </w:tr>
      <w:tr w:rsidR="00704DF5" w:rsidRPr="00693C18" w14:paraId="7AF9875A" w14:textId="77777777" w:rsidTr="00947784">
        <w:trPr>
          <w:trHeight w:hRule="exact" w:val="480"/>
        </w:trPr>
        <w:tc>
          <w:tcPr>
            <w:tcW w:w="8434" w:type="dxa"/>
            <w:tcBorders>
              <w:left w:val="single" w:sz="4" w:space="0" w:color="000000"/>
              <w:bottom w:val="single" w:sz="4" w:space="0" w:color="000000"/>
            </w:tcBorders>
          </w:tcPr>
          <w:p w14:paraId="7245AD3E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11BD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</w:tr>
      <w:tr w:rsidR="00704DF5" w:rsidRPr="00693C18" w14:paraId="203100F5" w14:textId="77777777" w:rsidTr="00947784">
        <w:trPr>
          <w:trHeight w:hRule="exact" w:val="480"/>
        </w:trPr>
        <w:tc>
          <w:tcPr>
            <w:tcW w:w="8434" w:type="dxa"/>
            <w:tcBorders>
              <w:left w:val="single" w:sz="4" w:space="0" w:color="000000"/>
              <w:bottom w:val="single" w:sz="4" w:space="0" w:color="000000"/>
            </w:tcBorders>
          </w:tcPr>
          <w:p w14:paraId="51CA8619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5767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</w:tr>
      <w:tr w:rsidR="00704DF5" w:rsidRPr="00693C18" w14:paraId="53073E8C" w14:textId="77777777" w:rsidTr="00947784">
        <w:trPr>
          <w:trHeight w:hRule="exact" w:val="480"/>
        </w:trPr>
        <w:tc>
          <w:tcPr>
            <w:tcW w:w="8434" w:type="dxa"/>
            <w:tcBorders>
              <w:left w:val="single" w:sz="4" w:space="0" w:color="000000"/>
              <w:bottom w:val="single" w:sz="4" w:space="0" w:color="000000"/>
            </w:tcBorders>
          </w:tcPr>
          <w:p w14:paraId="12FE781F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2EAD1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</w:tr>
      <w:tr w:rsidR="00704DF5" w:rsidRPr="00693C18" w14:paraId="5C646DD9" w14:textId="77777777" w:rsidTr="00947784">
        <w:trPr>
          <w:trHeight w:hRule="exact" w:val="480"/>
        </w:trPr>
        <w:tc>
          <w:tcPr>
            <w:tcW w:w="8434" w:type="dxa"/>
            <w:tcBorders>
              <w:left w:val="single" w:sz="4" w:space="0" w:color="000000"/>
              <w:bottom w:val="single" w:sz="4" w:space="0" w:color="000000"/>
            </w:tcBorders>
          </w:tcPr>
          <w:p w14:paraId="57F76CE8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9D746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</w:tr>
      <w:tr w:rsidR="00704DF5" w:rsidRPr="00693C18" w14:paraId="45B1E2FC" w14:textId="77777777" w:rsidTr="00947784">
        <w:trPr>
          <w:trHeight w:hRule="exact" w:val="480"/>
        </w:trPr>
        <w:tc>
          <w:tcPr>
            <w:tcW w:w="8434" w:type="dxa"/>
            <w:tcBorders>
              <w:left w:val="single" w:sz="4" w:space="0" w:color="000000"/>
              <w:bottom w:val="single" w:sz="4" w:space="0" w:color="000000"/>
            </w:tcBorders>
          </w:tcPr>
          <w:p w14:paraId="13D6FA5F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CE80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</w:tr>
    </w:tbl>
    <w:p w14:paraId="545DB942" w14:textId="77777777" w:rsidR="00704DF5" w:rsidRPr="00693C18" w:rsidRDefault="00704DF5" w:rsidP="00693C18">
      <w:pPr>
        <w:rPr>
          <w:sz w:val="24"/>
          <w:szCs w:val="24"/>
        </w:rPr>
      </w:pPr>
    </w:p>
    <w:p w14:paraId="2A98FF68" w14:textId="77777777" w:rsidR="00704DF5" w:rsidRPr="00693C18" w:rsidRDefault="00704DF5" w:rsidP="00693C18">
      <w:pPr>
        <w:rPr>
          <w:sz w:val="24"/>
          <w:szCs w:val="24"/>
        </w:rPr>
      </w:pPr>
      <w:r w:rsidRPr="00693C18">
        <w:rPr>
          <w:sz w:val="24"/>
          <w:szCs w:val="24"/>
        </w:rPr>
        <w:t xml:space="preserve">Znajomość języków obcych: </w:t>
      </w:r>
    </w:p>
    <w:p w14:paraId="4A8AF7DF" w14:textId="77777777" w:rsidR="00704DF5" w:rsidRPr="00693C18" w:rsidRDefault="00704DF5" w:rsidP="00693C18">
      <w:pPr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2"/>
        <w:gridCol w:w="2552"/>
        <w:gridCol w:w="2562"/>
      </w:tblGrid>
      <w:tr w:rsidR="00704DF5" w:rsidRPr="00693C18" w14:paraId="123FA89C" w14:textId="7777777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53FD9A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Język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34E3BF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Stopień znajomości *)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1F852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Język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24C7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Stopień znajomości *)</w:t>
            </w:r>
          </w:p>
        </w:tc>
      </w:tr>
      <w:tr w:rsidR="00704DF5" w:rsidRPr="00693C18" w14:paraId="7F2D7B99" w14:textId="77777777">
        <w:trPr>
          <w:trHeight w:hRule="exact" w:val="360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2F3412A2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7BBB9FE6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67F22C98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2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AEBD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</w:tr>
      <w:tr w:rsidR="00704DF5" w:rsidRPr="00693C18" w14:paraId="22D4035E" w14:textId="77777777">
        <w:trPr>
          <w:trHeight w:hRule="exact" w:val="360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0EEB8EDA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7DD3F4D1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4763FBE6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2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377B3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</w:tr>
      <w:tr w:rsidR="00704DF5" w:rsidRPr="00693C18" w14:paraId="7B4E9030" w14:textId="77777777">
        <w:trPr>
          <w:trHeight w:hRule="exact" w:val="360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3A91F1DC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0BF84E0E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4FD72D5A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2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AD5D" w14:textId="77777777" w:rsidR="00704DF5" w:rsidRPr="00693C18" w:rsidRDefault="00704DF5" w:rsidP="00693C18">
            <w:pPr>
              <w:snapToGrid w:val="0"/>
              <w:rPr>
                <w:i/>
                <w:sz w:val="24"/>
                <w:szCs w:val="24"/>
              </w:rPr>
            </w:pPr>
          </w:p>
        </w:tc>
      </w:tr>
    </w:tbl>
    <w:p w14:paraId="0FFE859D" w14:textId="77777777" w:rsidR="00704DF5" w:rsidRPr="00693C18" w:rsidRDefault="00704DF5" w:rsidP="00693C18">
      <w:pPr>
        <w:rPr>
          <w:i/>
          <w:sz w:val="24"/>
          <w:szCs w:val="24"/>
        </w:rPr>
      </w:pPr>
      <w:r w:rsidRPr="00693C18">
        <w:rPr>
          <w:i/>
          <w:sz w:val="24"/>
          <w:szCs w:val="24"/>
        </w:rPr>
        <w:t>*) 1. Podstawowa, 2. średniozaawansowana,3. biegła, 4. potwierdzona egzaminem,</w:t>
      </w:r>
    </w:p>
    <w:p w14:paraId="32589B66" w14:textId="77777777" w:rsidR="00704DF5" w:rsidRPr="00693C18" w:rsidRDefault="00704DF5" w:rsidP="00693C18">
      <w:pPr>
        <w:rPr>
          <w:i/>
          <w:sz w:val="24"/>
          <w:szCs w:val="24"/>
        </w:rPr>
      </w:pPr>
    </w:p>
    <w:p w14:paraId="0C4E56D9" w14:textId="77777777" w:rsidR="00704DF5" w:rsidRPr="00693C18" w:rsidRDefault="00704DF5" w:rsidP="00693C18">
      <w:pPr>
        <w:rPr>
          <w:sz w:val="24"/>
          <w:szCs w:val="24"/>
        </w:rPr>
      </w:pPr>
      <w:r w:rsidRPr="00693C18">
        <w:rPr>
          <w:sz w:val="24"/>
          <w:szCs w:val="24"/>
        </w:rPr>
        <w:t xml:space="preserve">Szczególne osiągnięcia: </w:t>
      </w:r>
    </w:p>
    <w:p w14:paraId="34667E8D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B11B825" w14:textId="77777777" w:rsidR="00704DF5" w:rsidRPr="00693C18" w:rsidRDefault="00704DF5" w:rsidP="00693C18">
      <w:pPr>
        <w:spacing w:line="360" w:lineRule="auto"/>
        <w:rPr>
          <w:sz w:val="24"/>
          <w:szCs w:val="24"/>
        </w:rPr>
      </w:pPr>
      <w:r w:rsidRPr="00693C18">
        <w:rPr>
          <w:sz w:val="24"/>
          <w:szCs w:val="24"/>
        </w:rPr>
        <w:t>Staż pracy ogółem: ...........................................lat</w:t>
      </w:r>
    </w:p>
    <w:p w14:paraId="51D243E0" w14:textId="77777777" w:rsidR="00704DF5" w:rsidRPr="00693C18" w:rsidRDefault="00704DF5" w:rsidP="00693C18">
      <w:pPr>
        <w:rPr>
          <w:sz w:val="24"/>
          <w:szCs w:val="24"/>
        </w:rPr>
      </w:pPr>
      <w:r w:rsidRPr="00693C18">
        <w:rPr>
          <w:sz w:val="24"/>
          <w:szCs w:val="24"/>
        </w:rPr>
        <w:t>Historia zatrudnienia:</w:t>
      </w:r>
    </w:p>
    <w:tbl>
      <w:tblPr>
        <w:tblW w:w="10017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830"/>
        <w:gridCol w:w="1604"/>
        <w:gridCol w:w="1096"/>
        <w:gridCol w:w="1164"/>
      </w:tblGrid>
      <w:tr w:rsidR="00704DF5" w:rsidRPr="00693C18" w14:paraId="2CEF0CEB" w14:textId="77777777" w:rsidTr="00947784"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2B973" w14:textId="77777777" w:rsidR="00704DF5" w:rsidRPr="00693C18" w:rsidRDefault="00704DF5" w:rsidP="00693C18">
            <w:pPr>
              <w:snapToGrid w:val="0"/>
              <w:jc w:val="center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Nazwa zakładu pracy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138C8" w14:textId="77777777" w:rsidR="00704DF5" w:rsidRPr="00693C18" w:rsidRDefault="00704DF5" w:rsidP="00693C18">
            <w:pPr>
              <w:snapToGrid w:val="0"/>
              <w:jc w:val="center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Miejscowość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BC3FDA" w14:textId="77777777" w:rsidR="00704DF5" w:rsidRPr="00693C18" w:rsidRDefault="00704DF5" w:rsidP="00693C18">
            <w:pPr>
              <w:snapToGrid w:val="0"/>
              <w:jc w:val="center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Stanowisko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A56F3" w14:textId="77777777" w:rsidR="00704DF5" w:rsidRPr="00693C18" w:rsidRDefault="00704DF5" w:rsidP="00693C18">
            <w:pPr>
              <w:snapToGrid w:val="0"/>
              <w:jc w:val="center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Od :</w:t>
            </w:r>
          </w:p>
          <w:p w14:paraId="5416906D" w14:textId="77777777" w:rsidR="00704DF5" w:rsidRPr="00693C18" w:rsidRDefault="00704DF5" w:rsidP="00693C18">
            <w:pPr>
              <w:jc w:val="center"/>
              <w:rPr>
                <w:i/>
                <w:sz w:val="24"/>
                <w:szCs w:val="24"/>
              </w:rPr>
            </w:pPr>
            <w:r w:rsidRPr="00693C18">
              <w:rPr>
                <w:i/>
                <w:sz w:val="24"/>
                <w:szCs w:val="24"/>
              </w:rPr>
              <w:t>(</w:t>
            </w:r>
            <w:proofErr w:type="spellStart"/>
            <w:r w:rsidRPr="00693C18">
              <w:rPr>
                <w:i/>
                <w:sz w:val="24"/>
                <w:szCs w:val="24"/>
              </w:rPr>
              <w:t>rr</w:t>
            </w:r>
            <w:proofErr w:type="spellEnd"/>
            <w:r w:rsidRPr="00693C18">
              <w:rPr>
                <w:i/>
                <w:sz w:val="24"/>
                <w:szCs w:val="24"/>
              </w:rPr>
              <w:t>-mm-</w:t>
            </w:r>
            <w:proofErr w:type="spellStart"/>
            <w:r w:rsidRPr="00693C18">
              <w:rPr>
                <w:i/>
                <w:sz w:val="24"/>
                <w:szCs w:val="24"/>
              </w:rPr>
              <w:t>dd</w:t>
            </w:r>
            <w:proofErr w:type="spellEnd"/>
            <w:r w:rsidRPr="00693C18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F91E0" w14:textId="77777777" w:rsidR="00704DF5" w:rsidRPr="00693C18" w:rsidRDefault="00704DF5" w:rsidP="00693C18">
            <w:pPr>
              <w:snapToGrid w:val="0"/>
              <w:jc w:val="center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Do:</w:t>
            </w:r>
          </w:p>
          <w:p w14:paraId="6A7BDD8B" w14:textId="77777777" w:rsidR="00704DF5" w:rsidRPr="00693C18" w:rsidRDefault="00704DF5" w:rsidP="00693C18">
            <w:pPr>
              <w:jc w:val="center"/>
              <w:rPr>
                <w:i/>
                <w:sz w:val="24"/>
                <w:szCs w:val="24"/>
              </w:rPr>
            </w:pPr>
            <w:r w:rsidRPr="00693C18">
              <w:rPr>
                <w:i/>
                <w:sz w:val="24"/>
                <w:szCs w:val="24"/>
              </w:rPr>
              <w:t>(</w:t>
            </w:r>
            <w:proofErr w:type="spellStart"/>
            <w:r w:rsidRPr="00693C18">
              <w:rPr>
                <w:i/>
                <w:sz w:val="24"/>
                <w:szCs w:val="24"/>
              </w:rPr>
              <w:t>rr</w:t>
            </w:r>
            <w:proofErr w:type="spellEnd"/>
            <w:r w:rsidRPr="00693C18">
              <w:rPr>
                <w:i/>
                <w:sz w:val="24"/>
                <w:szCs w:val="24"/>
              </w:rPr>
              <w:t>-mm-</w:t>
            </w:r>
            <w:proofErr w:type="spellStart"/>
            <w:r w:rsidRPr="00693C18">
              <w:rPr>
                <w:i/>
                <w:sz w:val="24"/>
                <w:szCs w:val="24"/>
              </w:rPr>
              <w:t>dd</w:t>
            </w:r>
            <w:proofErr w:type="spellEnd"/>
            <w:r w:rsidRPr="00693C18">
              <w:rPr>
                <w:i/>
                <w:sz w:val="24"/>
                <w:szCs w:val="24"/>
              </w:rPr>
              <w:t>)</w:t>
            </w:r>
          </w:p>
        </w:tc>
      </w:tr>
      <w:tr w:rsidR="00704DF5" w:rsidRPr="00693C18" w14:paraId="7C4338CF" w14:textId="77777777" w:rsidTr="00947784">
        <w:tc>
          <w:tcPr>
            <w:tcW w:w="4323" w:type="dxa"/>
            <w:tcBorders>
              <w:left w:val="single" w:sz="4" w:space="0" w:color="000000"/>
              <w:bottom w:val="single" w:sz="4" w:space="0" w:color="000000"/>
            </w:tcBorders>
          </w:tcPr>
          <w:p w14:paraId="69CF5621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52282A1F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 w14:paraId="69E4C3F2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</w:tcBorders>
          </w:tcPr>
          <w:p w14:paraId="083E0F35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A1422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04DF5" w:rsidRPr="00693C18" w14:paraId="78573FF4" w14:textId="77777777" w:rsidTr="00947784">
        <w:tc>
          <w:tcPr>
            <w:tcW w:w="4323" w:type="dxa"/>
            <w:tcBorders>
              <w:left w:val="single" w:sz="4" w:space="0" w:color="000000"/>
              <w:bottom w:val="single" w:sz="4" w:space="0" w:color="000000"/>
            </w:tcBorders>
          </w:tcPr>
          <w:p w14:paraId="39E762F2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7CCBC097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 w14:paraId="2FA86987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</w:tcBorders>
          </w:tcPr>
          <w:p w14:paraId="6AE51F81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924B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04DF5" w:rsidRPr="00693C18" w14:paraId="54117D4E" w14:textId="77777777" w:rsidTr="00947784">
        <w:tc>
          <w:tcPr>
            <w:tcW w:w="4323" w:type="dxa"/>
            <w:tcBorders>
              <w:left w:val="single" w:sz="4" w:space="0" w:color="000000"/>
              <w:bottom w:val="single" w:sz="4" w:space="0" w:color="000000"/>
            </w:tcBorders>
          </w:tcPr>
          <w:p w14:paraId="463D6575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3C6A100C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 w14:paraId="4BF66E55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</w:tcBorders>
          </w:tcPr>
          <w:p w14:paraId="47F381C7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69365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04DF5" w:rsidRPr="00693C18" w14:paraId="7BEE75A8" w14:textId="77777777" w:rsidTr="00947784">
        <w:tc>
          <w:tcPr>
            <w:tcW w:w="4323" w:type="dxa"/>
            <w:tcBorders>
              <w:left w:val="single" w:sz="4" w:space="0" w:color="000000"/>
              <w:bottom w:val="single" w:sz="4" w:space="0" w:color="000000"/>
            </w:tcBorders>
          </w:tcPr>
          <w:p w14:paraId="3E00FD97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470D650B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 w14:paraId="67EA3302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</w:tcBorders>
          </w:tcPr>
          <w:p w14:paraId="1EB3AFAA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6E1B9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04DF5" w:rsidRPr="00693C18" w14:paraId="3716813B" w14:textId="77777777" w:rsidTr="00947784">
        <w:tc>
          <w:tcPr>
            <w:tcW w:w="4323" w:type="dxa"/>
            <w:tcBorders>
              <w:left w:val="single" w:sz="4" w:space="0" w:color="000000"/>
              <w:bottom w:val="single" w:sz="4" w:space="0" w:color="000000"/>
            </w:tcBorders>
          </w:tcPr>
          <w:p w14:paraId="0624AD30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4814C75B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 w14:paraId="6030BB62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</w:tcBorders>
          </w:tcPr>
          <w:p w14:paraId="489189D3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13AB9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04DF5" w:rsidRPr="00693C18" w14:paraId="74EC6CC9" w14:textId="77777777" w:rsidTr="00947784">
        <w:tc>
          <w:tcPr>
            <w:tcW w:w="4323" w:type="dxa"/>
            <w:tcBorders>
              <w:left w:val="single" w:sz="4" w:space="0" w:color="000000"/>
              <w:bottom w:val="single" w:sz="4" w:space="0" w:color="000000"/>
            </w:tcBorders>
          </w:tcPr>
          <w:p w14:paraId="75688CD9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46F0478F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 w14:paraId="0AF613FE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</w:tcBorders>
          </w:tcPr>
          <w:p w14:paraId="1D699EFD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50DB9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04DF5" w:rsidRPr="00693C18" w14:paraId="47F91049" w14:textId="77777777" w:rsidTr="00947784">
        <w:tc>
          <w:tcPr>
            <w:tcW w:w="4323" w:type="dxa"/>
            <w:tcBorders>
              <w:left w:val="single" w:sz="4" w:space="0" w:color="000000"/>
              <w:bottom w:val="single" w:sz="4" w:space="0" w:color="000000"/>
            </w:tcBorders>
          </w:tcPr>
          <w:p w14:paraId="2D166184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</w:tcPr>
          <w:p w14:paraId="4EA7E097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 w14:paraId="195FE051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</w:tcBorders>
          </w:tcPr>
          <w:p w14:paraId="0E2D46A4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B26E" w14:textId="77777777" w:rsidR="00704DF5" w:rsidRPr="00693C18" w:rsidRDefault="00704DF5" w:rsidP="00693C18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621C66FF" w14:textId="77777777" w:rsidR="00693C18" w:rsidRDefault="00693C18" w:rsidP="00693C18">
      <w:pPr>
        <w:rPr>
          <w:sz w:val="24"/>
          <w:szCs w:val="24"/>
        </w:rPr>
      </w:pPr>
    </w:p>
    <w:p w14:paraId="38F290C5" w14:textId="5BF5070D" w:rsidR="00704DF5" w:rsidRPr="00693C18" w:rsidRDefault="00704DF5" w:rsidP="00693C18">
      <w:pPr>
        <w:rPr>
          <w:sz w:val="24"/>
          <w:szCs w:val="24"/>
        </w:rPr>
      </w:pPr>
      <w:r w:rsidRPr="00693C18">
        <w:rPr>
          <w:sz w:val="24"/>
          <w:szCs w:val="24"/>
        </w:rPr>
        <w:t>Historia zasiadania w organach spółek handlowych:</w:t>
      </w:r>
    </w:p>
    <w:tbl>
      <w:tblPr>
        <w:tblW w:w="1000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675"/>
        <w:gridCol w:w="1134"/>
        <w:gridCol w:w="1412"/>
        <w:gridCol w:w="1286"/>
      </w:tblGrid>
      <w:tr w:rsidR="00704DF5" w:rsidRPr="00693C18" w14:paraId="45A2C4CC" w14:textId="77777777" w:rsidTr="00B95145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A89DA6" w14:textId="77777777" w:rsidR="00704DF5" w:rsidRPr="00693C18" w:rsidRDefault="00704DF5" w:rsidP="00693C18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693C18"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B4B91A" w14:textId="77777777" w:rsidR="00704DF5" w:rsidRPr="00693C18" w:rsidRDefault="00704DF5" w:rsidP="00693C18">
            <w:pPr>
              <w:snapToGrid w:val="0"/>
              <w:jc w:val="center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Nazwa spółki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2E0571" w14:textId="77777777" w:rsidR="00704DF5" w:rsidRPr="00693C18" w:rsidRDefault="00704DF5" w:rsidP="00693C18">
            <w:pPr>
              <w:snapToGrid w:val="0"/>
              <w:jc w:val="center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Rok obrotowy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93A894" w14:textId="77777777" w:rsidR="00704DF5" w:rsidRPr="00693C18" w:rsidRDefault="00704DF5" w:rsidP="00693C18">
            <w:pPr>
              <w:snapToGrid w:val="0"/>
              <w:jc w:val="center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Uzyskane absolutorium (TAK/NIE)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6F827" w14:textId="77777777" w:rsidR="00704DF5" w:rsidRPr="00693C18" w:rsidRDefault="00704DF5" w:rsidP="00693C18">
            <w:pPr>
              <w:snapToGrid w:val="0"/>
              <w:jc w:val="center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ZARZĄD/</w:t>
            </w:r>
          </w:p>
          <w:p w14:paraId="505AC775" w14:textId="77777777" w:rsidR="00704DF5" w:rsidRPr="00693C18" w:rsidRDefault="00704DF5" w:rsidP="00693C18">
            <w:pPr>
              <w:jc w:val="center"/>
              <w:rPr>
                <w:sz w:val="24"/>
                <w:szCs w:val="24"/>
              </w:rPr>
            </w:pPr>
            <w:r w:rsidRPr="00693C18">
              <w:rPr>
                <w:sz w:val="24"/>
                <w:szCs w:val="24"/>
              </w:rPr>
              <w:t>RADA NADZORCZA</w:t>
            </w:r>
          </w:p>
        </w:tc>
      </w:tr>
      <w:tr w:rsidR="00704DF5" w:rsidRPr="00693C18" w14:paraId="3EEAD013" w14:textId="77777777" w:rsidTr="00B95145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14:paraId="1064922A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</w:tcPr>
          <w:p w14:paraId="7D4816BE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19D6DC9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 w14:paraId="1F898E1D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BD0F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</w:tr>
      <w:tr w:rsidR="00704DF5" w:rsidRPr="00693C18" w14:paraId="365E80CD" w14:textId="77777777" w:rsidTr="00B95145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14:paraId="513D4AD5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</w:tcPr>
          <w:p w14:paraId="376CB6BB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60AAE63E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 w14:paraId="174FCF36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D19AA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</w:tr>
      <w:tr w:rsidR="00704DF5" w:rsidRPr="00693C18" w14:paraId="4F7F86E4" w14:textId="77777777" w:rsidTr="00B95145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14:paraId="627FFDA1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</w:tcPr>
          <w:p w14:paraId="6331FC6D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0FADD3DE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 w14:paraId="1AA59F34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9402A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</w:tr>
      <w:tr w:rsidR="00704DF5" w:rsidRPr="00693C18" w14:paraId="273A2764" w14:textId="77777777" w:rsidTr="00B95145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14:paraId="6A66A76D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</w:tcPr>
          <w:p w14:paraId="7F31EF30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9B20889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 w14:paraId="7DFE5299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A7D4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</w:tr>
      <w:tr w:rsidR="00704DF5" w:rsidRPr="00693C18" w14:paraId="195037CA" w14:textId="77777777" w:rsidTr="00B95145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14:paraId="7D05E3B8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</w:tcPr>
          <w:p w14:paraId="65FDF31E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A64A7AE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 w14:paraId="6281999F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59AE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</w:tr>
      <w:tr w:rsidR="00704DF5" w:rsidRPr="00693C18" w14:paraId="1740A03F" w14:textId="77777777" w:rsidTr="00B95145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14:paraId="3578F01D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</w:tcPr>
          <w:p w14:paraId="7BA0570F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138C213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 w14:paraId="097A34D6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B8BB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</w:tr>
      <w:tr w:rsidR="00704DF5" w:rsidRPr="00693C18" w14:paraId="50E02A15" w14:textId="77777777" w:rsidTr="00B95145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14:paraId="25506136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</w:tcPr>
          <w:p w14:paraId="17AE23AB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0E9B22CD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 w14:paraId="7092D77B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16EB0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</w:tr>
      <w:tr w:rsidR="00704DF5" w:rsidRPr="00693C18" w14:paraId="14C356F2" w14:textId="77777777" w:rsidTr="00B95145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14:paraId="42BB40CB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</w:tcPr>
          <w:p w14:paraId="24B18B6E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4A3ED314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</w:tcPr>
          <w:p w14:paraId="6734711E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47758" w14:textId="77777777" w:rsidR="00704DF5" w:rsidRPr="00693C18" w:rsidRDefault="00704DF5" w:rsidP="00693C18">
            <w:pPr>
              <w:snapToGrid w:val="0"/>
              <w:rPr>
                <w:sz w:val="24"/>
                <w:szCs w:val="24"/>
              </w:rPr>
            </w:pPr>
          </w:p>
        </w:tc>
      </w:tr>
    </w:tbl>
    <w:p w14:paraId="24EB2B94" w14:textId="77777777" w:rsidR="00704DF5" w:rsidRPr="00693C18" w:rsidRDefault="00704DF5" w:rsidP="00693C18">
      <w:pPr>
        <w:rPr>
          <w:i/>
          <w:sz w:val="24"/>
          <w:szCs w:val="24"/>
        </w:rPr>
      </w:pPr>
      <w:r w:rsidRPr="00693C18">
        <w:rPr>
          <w:i/>
          <w:sz w:val="24"/>
          <w:szCs w:val="24"/>
        </w:rPr>
        <w:t>(każdy wiersz winien zawierać informację o pojedynczym roku obrotowym; przy powtarzającej się nazwie spółki należy w polu nazwa wpisać: jak wyżej)</w:t>
      </w:r>
    </w:p>
    <w:p w14:paraId="2BD3D26A" w14:textId="77777777" w:rsidR="00693C18" w:rsidRDefault="00704DF5" w:rsidP="00693C18">
      <w:pPr>
        <w:rPr>
          <w:sz w:val="24"/>
          <w:szCs w:val="24"/>
        </w:rPr>
      </w:pPr>
      <w:r w:rsidRPr="00693C18">
        <w:rPr>
          <w:sz w:val="24"/>
          <w:szCs w:val="24"/>
        </w:rPr>
        <w:t xml:space="preserve"> </w:t>
      </w:r>
    </w:p>
    <w:p w14:paraId="6CF37FF0" w14:textId="76A82657" w:rsidR="00704DF5" w:rsidRPr="00693C18" w:rsidRDefault="00704DF5" w:rsidP="00693C18">
      <w:pPr>
        <w:rPr>
          <w:sz w:val="24"/>
          <w:szCs w:val="24"/>
        </w:rPr>
      </w:pPr>
      <w:r w:rsidRPr="00693C18">
        <w:rPr>
          <w:sz w:val="24"/>
          <w:szCs w:val="24"/>
        </w:rPr>
        <w:t>Powszechny obowiązek obrony:</w:t>
      </w:r>
    </w:p>
    <w:p w14:paraId="54801CB6" w14:textId="77777777" w:rsidR="00704DF5" w:rsidRPr="00693C18" w:rsidRDefault="00704DF5" w:rsidP="00693C18">
      <w:pPr>
        <w:numPr>
          <w:ilvl w:val="0"/>
          <w:numId w:val="2"/>
        </w:numPr>
        <w:tabs>
          <w:tab w:val="left" w:pos="360"/>
          <w:tab w:val="left" w:leader="dot" w:pos="9072"/>
        </w:tabs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stosunek do powszechnego obowiązku obrony: </w:t>
      </w:r>
    </w:p>
    <w:p w14:paraId="51DA5C24" w14:textId="77777777" w:rsidR="00704DF5" w:rsidRPr="00693C18" w:rsidRDefault="00704DF5" w:rsidP="00693C18">
      <w:pPr>
        <w:numPr>
          <w:ilvl w:val="0"/>
          <w:numId w:val="2"/>
        </w:numPr>
        <w:tabs>
          <w:tab w:val="left" w:pos="360"/>
          <w:tab w:val="left" w:leader="dot" w:pos="9072"/>
        </w:tabs>
        <w:jc w:val="both"/>
        <w:rPr>
          <w:sz w:val="24"/>
          <w:szCs w:val="24"/>
        </w:rPr>
      </w:pPr>
      <w:r w:rsidRPr="00693C18">
        <w:rPr>
          <w:sz w:val="24"/>
          <w:szCs w:val="24"/>
        </w:rPr>
        <w:t xml:space="preserve">przynależność ewidencyjna do WKU: </w:t>
      </w:r>
    </w:p>
    <w:p w14:paraId="410DABBE" w14:textId="77777777" w:rsidR="00704DF5" w:rsidRPr="00693C18" w:rsidRDefault="00704DF5" w:rsidP="00693C18">
      <w:pPr>
        <w:numPr>
          <w:ilvl w:val="0"/>
          <w:numId w:val="2"/>
        </w:numPr>
        <w:tabs>
          <w:tab w:val="left" w:pos="360"/>
          <w:tab w:val="left" w:leader="dot" w:pos="9072"/>
        </w:tabs>
        <w:jc w:val="both"/>
        <w:rPr>
          <w:sz w:val="24"/>
          <w:szCs w:val="24"/>
        </w:rPr>
      </w:pPr>
      <w:r w:rsidRPr="00693C18">
        <w:rPr>
          <w:sz w:val="24"/>
          <w:szCs w:val="24"/>
        </w:rPr>
        <w:t>przydział mobilizacyjny do sił zbrojnych RP —</w:t>
      </w:r>
    </w:p>
    <w:p w14:paraId="4482699F" w14:textId="77777777" w:rsidR="00947784" w:rsidRPr="00693C18" w:rsidRDefault="00947784" w:rsidP="00693C18">
      <w:pPr>
        <w:pStyle w:val="Tekstpodstawowywcity"/>
        <w:rPr>
          <w:rFonts w:ascii="Times New Roman" w:hAnsi="Times New Roman"/>
          <w:sz w:val="24"/>
          <w:szCs w:val="24"/>
          <w:u w:val="none"/>
        </w:rPr>
      </w:pPr>
    </w:p>
    <w:p w14:paraId="5A1ACB2E" w14:textId="77777777" w:rsidR="00704DF5" w:rsidRPr="00693C18" w:rsidRDefault="005667D4" w:rsidP="00693C18">
      <w:pPr>
        <w:jc w:val="both"/>
        <w:rPr>
          <w:sz w:val="24"/>
          <w:szCs w:val="24"/>
        </w:rPr>
      </w:pPr>
      <w:r w:rsidRPr="00693C18">
        <w:rPr>
          <w:sz w:val="24"/>
          <w:szCs w:val="24"/>
        </w:rPr>
        <w:t>Wyrażam zgodę na przetwarzanie moich danych dla potrzeb prowadzonego postępowania konkursowego, zgodnie z Ustawą z dnia 10 maja 2018r.  o ochronie danych osobowych            (tj.: Dz.U. z 2019 r., poz. 1781</w:t>
      </w:r>
      <w:r w:rsidR="00A42207" w:rsidRPr="00693C18">
        <w:rPr>
          <w:sz w:val="24"/>
          <w:szCs w:val="24"/>
        </w:rPr>
        <w:t>)</w:t>
      </w:r>
      <w:r w:rsidRPr="00693C18">
        <w:rPr>
          <w:sz w:val="24"/>
          <w:szCs w:val="24"/>
        </w:rPr>
        <w:t>.</w:t>
      </w:r>
    </w:p>
    <w:p w14:paraId="6769DD2F" w14:textId="77777777" w:rsidR="00311611" w:rsidRPr="00693C18" w:rsidRDefault="00311611" w:rsidP="00693C18">
      <w:pPr>
        <w:rPr>
          <w:sz w:val="24"/>
          <w:szCs w:val="24"/>
        </w:rPr>
      </w:pPr>
    </w:p>
    <w:p w14:paraId="737304C8" w14:textId="589699C1" w:rsidR="00311611" w:rsidRPr="00693C18" w:rsidRDefault="00311611" w:rsidP="00693C18">
      <w:pPr>
        <w:pStyle w:val="Akapitzlist"/>
        <w:numPr>
          <w:ilvl w:val="0"/>
          <w:numId w:val="31"/>
        </w:numPr>
        <w:rPr>
          <w:sz w:val="24"/>
          <w:szCs w:val="24"/>
        </w:rPr>
      </w:pPr>
      <w:r w:rsidRPr="00693C18">
        <w:rPr>
          <w:sz w:val="24"/>
          <w:szCs w:val="24"/>
        </w:rPr>
        <w:t>Administratorem danych osobowych</w:t>
      </w:r>
      <w:r w:rsidRPr="00693C18">
        <w:t xml:space="preserve"> </w:t>
      </w:r>
      <w:r w:rsidRPr="00693C18">
        <w:rPr>
          <w:sz w:val="24"/>
          <w:szCs w:val="24"/>
        </w:rPr>
        <w:t xml:space="preserve">przetwarzanych w związku z przeprowadzeniem konkursu na funkcje członków Zarządu jest Spółka  Krakowski Holding Komunalny S.A. w Krakowie, adres:  30-347 Kraków, ul. Jana Brożka 3. </w:t>
      </w:r>
    </w:p>
    <w:p w14:paraId="1E8B6C73" w14:textId="678E4D4A" w:rsidR="00311611" w:rsidRPr="00693C18" w:rsidRDefault="00311611" w:rsidP="00693C18">
      <w:pPr>
        <w:pStyle w:val="Akapitzlist"/>
        <w:numPr>
          <w:ilvl w:val="0"/>
          <w:numId w:val="31"/>
        </w:numPr>
        <w:rPr>
          <w:sz w:val="24"/>
          <w:szCs w:val="24"/>
        </w:rPr>
      </w:pPr>
      <w:r w:rsidRPr="00693C18">
        <w:rPr>
          <w:sz w:val="24"/>
          <w:szCs w:val="24"/>
        </w:rPr>
        <w:t xml:space="preserve">Kontakt z Inspektorem Ochrony Danych - iod@khk.krakow.pl. </w:t>
      </w:r>
    </w:p>
    <w:p w14:paraId="65CC3657" w14:textId="1121FC27" w:rsidR="00311611" w:rsidRPr="00693C18" w:rsidRDefault="00311611" w:rsidP="00693C18">
      <w:pPr>
        <w:pStyle w:val="Akapitzlist"/>
        <w:numPr>
          <w:ilvl w:val="0"/>
          <w:numId w:val="31"/>
        </w:numPr>
        <w:rPr>
          <w:sz w:val="24"/>
          <w:szCs w:val="24"/>
        </w:rPr>
      </w:pPr>
      <w:r w:rsidRPr="00693C18">
        <w:rPr>
          <w:sz w:val="24"/>
          <w:szCs w:val="24"/>
        </w:rPr>
        <w:t>Pani/Pana dane osobowe przetwarzane będą w następujących celach:</w:t>
      </w:r>
    </w:p>
    <w:p w14:paraId="664D9B25" w14:textId="254B0679" w:rsidR="00311611" w:rsidRPr="00693C18" w:rsidRDefault="00311611" w:rsidP="00693C18">
      <w:pPr>
        <w:pStyle w:val="Akapitzlist"/>
        <w:numPr>
          <w:ilvl w:val="0"/>
          <w:numId w:val="32"/>
        </w:numPr>
        <w:jc w:val="both"/>
        <w:rPr>
          <w:sz w:val="24"/>
          <w:szCs w:val="24"/>
        </w:rPr>
      </w:pPr>
      <w:r w:rsidRPr="00693C18">
        <w:rPr>
          <w:sz w:val="24"/>
          <w:szCs w:val="24"/>
        </w:rPr>
        <w:t>uczestnictwa w realizowanym w KHK S.A. postępowaniu kwalifikacyjne na stanowisko</w:t>
      </w:r>
    </w:p>
    <w:p w14:paraId="4A45B7BA" w14:textId="77777777" w:rsidR="00311611" w:rsidRPr="00693C18" w:rsidRDefault="00311611" w:rsidP="00693C18">
      <w:pPr>
        <w:pStyle w:val="Akapitzlist"/>
        <w:numPr>
          <w:ilvl w:val="0"/>
          <w:numId w:val="32"/>
        </w:numPr>
        <w:jc w:val="both"/>
        <w:rPr>
          <w:sz w:val="24"/>
          <w:szCs w:val="24"/>
        </w:rPr>
      </w:pPr>
      <w:r w:rsidRPr="00693C18">
        <w:rPr>
          <w:sz w:val="24"/>
          <w:szCs w:val="24"/>
        </w:rPr>
        <w:t>Członka Zarządu,</w:t>
      </w:r>
    </w:p>
    <w:p w14:paraId="6FA639E0" w14:textId="6B53A5A1" w:rsidR="00311611" w:rsidRPr="00693C18" w:rsidRDefault="00311611" w:rsidP="00693C18">
      <w:pPr>
        <w:pStyle w:val="Akapitzlist"/>
        <w:numPr>
          <w:ilvl w:val="0"/>
          <w:numId w:val="32"/>
        </w:numPr>
        <w:jc w:val="both"/>
        <w:rPr>
          <w:sz w:val="24"/>
          <w:szCs w:val="24"/>
        </w:rPr>
      </w:pPr>
      <w:r w:rsidRPr="00693C18">
        <w:rPr>
          <w:sz w:val="24"/>
          <w:szCs w:val="24"/>
        </w:rPr>
        <w:t>wypełnienia obowiązków prawnych ciążących na KHK S.A. wynikających z ustawy z dnia 9 czerwca 2016 roku o zasadach kształtowania wynagrodzeń osób kierujących niektórymi spółkami, ustawy z dnia 16 grudnia 2016 roku o zasadach zarządzania mieniem państwowym, obowiązków wynikających z Kodeksu spółek handlowych oraz Statutu KHK S.A.,</w:t>
      </w:r>
    </w:p>
    <w:p w14:paraId="57074860" w14:textId="55EF0829" w:rsidR="00311611" w:rsidRPr="00693C18" w:rsidRDefault="00311611" w:rsidP="00693C18">
      <w:pPr>
        <w:pStyle w:val="Akapitzlist"/>
        <w:numPr>
          <w:ilvl w:val="0"/>
          <w:numId w:val="32"/>
        </w:numPr>
        <w:jc w:val="both"/>
        <w:rPr>
          <w:sz w:val="24"/>
          <w:szCs w:val="24"/>
        </w:rPr>
      </w:pPr>
      <w:r w:rsidRPr="00693C18">
        <w:rPr>
          <w:sz w:val="24"/>
          <w:szCs w:val="24"/>
        </w:rPr>
        <w:t>archiwizacji oraz obsługi, dochodzenia i obrony w razie zaistnienia wzajemnych roszczeń.</w:t>
      </w:r>
    </w:p>
    <w:p w14:paraId="4D706A68" w14:textId="2E665C4F" w:rsidR="00311611" w:rsidRPr="00693C18" w:rsidRDefault="00311611" w:rsidP="00693C18">
      <w:pPr>
        <w:pStyle w:val="Akapitzlist"/>
        <w:numPr>
          <w:ilvl w:val="0"/>
          <w:numId w:val="31"/>
        </w:numPr>
        <w:rPr>
          <w:sz w:val="24"/>
          <w:szCs w:val="24"/>
        </w:rPr>
      </w:pPr>
      <w:r w:rsidRPr="00693C18">
        <w:rPr>
          <w:sz w:val="24"/>
          <w:szCs w:val="24"/>
        </w:rPr>
        <w:t>Podstawą prawną przetwarzania przez KHK S.A. Pani/Pana danych osobowych w celach wskazanych w ust. 3 powyżej jest:</w:t>
      </w:r>
    </w:p>
    <w:p w14:paraId="6CAF0852" w14:textId="60B5A949" w:rsidR="00311611" w:rsidRPr="00693C18" w:rsidRDefault="00311611" w:rsidP="00693C18">
      <w:pPr>
        <w:pStyle w:val="Akapitzlist"/>
        <w:numPr>
          <w:ilvl w:val="0"/>
          <w:numId w:val="34"/>
        </w:numPr>
        <w:rPr>
          <w:sz w:val="24"/>
          <w:szCs w:val="24"/>
        </w:rPr>
      </w:pPr>
      <w:r w:rsidRPr="00693C18">
        <w:rPr>
          <w:sz w:val="24"/>
          <w:szCs w:val="24"/>
        </w:rPr>
        <w:t>podjęcie działań przed zawarciem umowy (zgodnie z art. 6 ust. 1 lit b RODO);</w:t>
      </w:r>
    </w:p>
    <w:p w14:paraId="11DF2B40" w14:textId="26569913" w:rsidR="00311611" w:rsidRPr="00693C18" w:rsidRDefault="00311611" w:rsidP="00693C18">
      <w:pPr>
        <w:pStyle w:val="Akapitzlist"/>
        <w:numPr>
          <w:ilvl w:val="0"/>
          <w:numId w:val="34"/>
        </w:numPr>
        <w:rPr>
          <w:sz w:val="24"/>
          <w:szCs w:val="24"/>
        </w:rPr>
      </w:pPr>
      <w:r w:rsidRPr="00693C18">
        <w:rPr>
          <w:sz w:val="24"/>
          <w:szCs w:val="24"/>
        </w:rPr>
        <w:t>realizacja obowiązków prawnych (zgodnie z art. 6 ust 1 lit. c RODO);</w:t>
      </w:r>
    </w:p>
    <w:p w14:paraId="398AFAA9" w14:textId="69222B9A" w:rsidR="00311611" w:rsidRPr="00693C18" w:rsidRDefault="00311611" w:rsidP="00693C18">
      <w:pPr>
        <w:pStyle w:val="Akapitzlist"/>
        <w:numPr>
          <w:ilvl w:val="0"/>
          <w:numId w:val="34"/>
        </w:numPr>
        <w:rPr>
          <w:sz w:val="24"/>
          <w:szCs w:val="24"/>
        </w:rPr>
      </w:pPr>
      <w:r w:rsidRPr="00693C18">
        <w:rPr>
          <w:sz w:val="24"/>
          <w:szCs w:val="24"/>
        </w:rPr>
        <w:t>prawnie uzasadniony interes KHK S.A.. (zgodnie z art. 6. ust. 1 lit. f RODO);</w:t>
      </w:r>
    </w:p>
    <w:p w14:paraId="23BEF904" w14:textId="1675B921" w:rsidR="00311611" w:rsidRPr="00693C18" w:rsidRDefault="00311611" w:rsidP="00693C18">
      <w:pPr>
        <w:pStyle w:val="Akapitzlist"/>
        <w:numPr>
          <w:ilvl w:val="0"/>
          <w:numId w:val="31"/>
        </w:numPr>
        <w:rPr>
          <w:sz w:val="24"/>
          <w:szCs w:val="24"/>
        </w:rPr>
      </w:pPr>
      <w:r w:rsidRPr="00693C18">
        <w:rPr>
          <w:sz w:val="24"/>
          <w:szCs w:val="24"/>
        </w:rPr>
        <w:t>Pana/Pani dane osobowe przetwarzane będą przez okres niezbędny do przeprowadzenia postępowania kwalifikacyjnego na stanowisko Członka Zarządu KHK S.A., a także do momentu wygaśnięcia obowiązków przechowywania danych wynikających z przepisów szczególnych oraz ewentualnych roszczeń. Złożone przez Panią/Pana dokumenty zostaną zwrócone lub zniszczone w terminie 2 miesięcy od dnia zakończenia postępowania kwalifikacyjnego.</w:t>
      </w:r>
    </w:p>
    <w:p w14:paraId="7063DD33" w14:textId="13D41232" w:rsidR="00311611" w:rsidRPr="00693C18" w:rsidRDefault="00311611" w:rsidP="00693C18">
      <w:pPr>
        <w:pStyle w:val="Akapitzlist"/>
        <w:numPr>
          <w:ilvl w:val="0"/>
          <w:numId w:val="31"/>
        </w:numPr>
        <w:rPr>
          <w:sz w:val="24"/>
          <w:szCs w:val="24"/>
        </w:rPr>
      </w:pPr>
      <w:r w:rsidRPr="00693C18">
        <w:rPr>
          <w:sz w:val="24"/>
          <w:szCs w:val="24"/>
        </w:rPr>
        <w:t>Przysługują Pani/Panu prawa związane z przetwarzaniem danych osobowych:</w:t>
      </w:r>
    </w:p>
    <w:p w14:paraId="4229EA0F" w14:textId="77777777" w:rsidR="00311611" w:rsidRPr="00693C18" w:rsidRDefault="00311611" w:rsidP="00693C18">
      <w:pPr>
        <w:ind w:left="360"/>
        <w:rPr>
          <w:sz w:val="24"/>
          <w:szCs w:val="24"/>
        </w:rPr>
      </w:pPr>
      <w:r w:rsidRPr="00693C18">
        <w:rPr>
          <w:sz w:val="24"/>
          <w:szCs w:val="24"/>
        </w:rPr>
        <w:t>- prawo żądania dostępu do treści swoich danych;</w:t>
      </w:r>
    </w:p>
    <w:p w14:paraId="5D051717" w14:textId="77777777" w:rsidR="00311611" w:rsidRPr="00693C18" w:rsidRDefault="00311611" w:rsidP="00693C18">
      <w:pPr>
        <w:ind w:left="360"/>
        <w:rPr>
          <w:sz w:val="24"/>
          <w:szCs w:val="24"/>
        </w:rPr>
      </w:pPr>
      <w:r w:rsidRPr="00693C18">
        <w:rPr>
          <w:sz w:val="24"/>
          <w:szCs w:val="24"/>
        </w:rPr>
        <w:t>- prawo żądania sprostowania danych osobowych;</w:t>
      </w:r>
    </w:p>
    <w:p w14:paraId="2753BECC" w14:textId="77777777" w:rsidR="00311611" w:rsidRPr="00693C18" w:rsidRDefault="00311611" w:rsidP="00693C18">
      <w:pPr>
        <w:ind w:left="360"/>
        <w:rPr>
          <w:sz w:val="24"/>
          <w:szCs w:val="24"/>
        </w:rPr>
      </w:pPr>
      <w:r w:rsidRPr="00693C18">
        <w:rPr>
          <w:sz w:val="24"/>
          <w:szCs w:val="24"/>
        </w:rPr>
        <w:t>- prawo do ograniczenia przetwarzania danych osobowych;</w:t>
      </w:r>
    </w:p>
    <w:p w14:paraId="52CB7219" w14:textId="77777777" w:rsidR="00311611" w:rsidRPr="00693C18" w:rsidRDefault="00311611" w:rsidP="00693C18">
      <w:pPr>
        <w:ind w:left="360"/>
        <w:rPr>
          <w:sz w:val="24"/>
          <w:szCs w:val="24"/>
        </w:rPr>
      </w:pPr>
      <w:r w:rsidRPr="00693C18">
        <w:rPr>
          <w:sz w:val="24"/>
          <w:szCs w:val="24"/>
        </w:rPr>
        <w:t>- prawo do przenoszenia danych;</w:t>
      </w:r>
    </w:p>
    <w:p w14:paraId="61E508B0" w14:textId="77777777" w:rsidR="00311611" w:rsidRPr="00693C18" w:rsidRDefault="00311611" w:rsidP="00693C18">
      <w:pPr>
        <w:ind w:left="360"/>
        <w:rPr>
          <w:sz w:val="24"/>
          <w:szCs w:val="24"/>
        </w:rPr>
      </w:pPr>
      <w:r w:rsidRPr="00693C18">
        <w:rPr>
          <w:sz w:val="24"/>
          <w:szCs w:val="24"/>
        </w:rPr>
        <w:t>- prawo wniesienia sprzeciwu - w przypadkach, kiedy KHK S.A. przetwarza Pani/Pana dane osobowe na podstawie swojego prawnie uzasadnionego interesu.</w:t>
      </w:r>
    </w:p>
    <w:p w14:paraId="50F19C6B" w14:textId="3428AF45" w:rsidR="005667D4" w:rsidRPr="00693C18" w:rsidRDefault="00311611" w:rsidP="00693C18">
      <w:pPr>
        <w:pStyle w:val="Akapitzlist"/>
        <w:numPr>
          <w:ilvl w:val="0"/>
          <w:numId w:val="31"/>
        </w:numPr>
        <w:rPr>
          <w:sz w:val="24"/>
          <w:szCs w:val="24"/>
        </w:rPr>
      </w:pPr>
      <w:r w:rsidRPr="00693C18">
        <w:rPr>
          <w:sz w:val="24"/>
          <w:szCs w:val="24"/>
        </w:rPr>
        <w:t xml:space="preserve">Przysługuje Pani/Panu prawo do wniesienia skargi do </w:t>
      </w:r>
      <w:r w:rsidR="00066E2B">
        <w:rPr>
          <w:sz w:val="24"/>
          <w:szCs w:val="24"/>
        </w:rPr>
        <w:t>Prezesa</w:t>
      </w:r>
      <w:r w:rsidRPr="00693C18">
        <w:rPr>
          <w:sz w:val="24"/>
          <w:szCs w:val="24"/>
        </w:rPr>
        <w:t xml:space="preserve"> Urzędu Ochrony Danych Osobowych.</w:t>
      </w:r>
    </w:p>
    <w:p w14:paraId="600AA69C" w14:textId="77777777" w:rsidR="005667D4" w:rsidRPr="00693C18" w:rsidRDefault="005667D4" w:rsidP="00693C18">
      <w:pPr>
        <w:rPr>
          <w:sz w:val="24"/>
          <w:szCs w:val="24"/>
        </w:rPr>
      </w:pPr>
    </w:p>
    <w:p w14:paraId="13A6A489" w14:textId="77777777" w:rsidR="005667D4" w:rsidRDefault="005667D4" w:rsidP="00693C18">
      <w:pPr>
        <w:rPr>
          <w:sz w:val="24"/>
          <w:szCs w:val="24"/>
        </w:rPr>
      </w:pPr>
    </w:p>
    <w:p w14:paraId="3022E925" w14:textId="77777777" w:rsidR="00693C18" w:rsidRPr="00693C18" w:rsidRDefault="00693C18" w:rsidP="00693C18">
      <w:pPr>
        <w:rPr>
          <w:sz w:val="24"/>
          <w:szCs w:val="24"/>
        </w:rPr>
      </w:pPr>
    </w:p>
    <w:p w14:paraId="7B02EAE4" w14:textId="77777777" w:rsidR="00704DF5" w:rsidRPr="00693C18" w:rsidRDefault="00704DF5" w:rsidP="00693C18">
      <w:pPr>
        <w:rPr>
          <w:sz w:val="24"/>
          <w:szCs w:val="24"/>
        </w:rPr>
      </w:pPr>
      <w:r w:rsidRPr="00693C18">
        <w:rPr>
          <w:sz w:val="24"/>
          <w:szCs w:val="24"/>
        </w:rPr>
        <w:t>.........................................................</w:t>
      </w:r>
      <w:r w:rsidRPr="00693C18">
        <w:rPr>
          <w:sz w:val="24"/>
          <w:szCs w:val="24"/>
        </w:rPr>
        <w:tab/>
      </w:r>
      <w:r w:rsidRPr="00693C18">
        <w:rPr>
          <w:sz w:val="24"/>
          <w:szCs w:val="24"/>
        </w:rPr>
        <w:tab/>
      </w:r>
      <w:r w:rsidRPr="00693C18">
        <w:rPr>
          <w:sz w:val="24"/>
          <w:szCs w:val="24"/>
        </w:rPr>
        <w:tab/>
      </w:r>
      <w:r w:rsidRPr="00693C18">
        <w:rPr>
          <w:sz w:val="24"/>
          <w:szCs w:val="24"/>
        </w:rPr>
        <w:tab/>
        <w:t>.............................................................</w:t>
      </w:r>
    </w:p>
    <w:p w14:paraId="60B705DC" w14:textId="013D8A44" w:rsidR="00D96B6A" w:rsidRPr="00693C18" w:rsidRDefault="00704DF5" w:rsidP="00B75F95">
      <w:pPr>
        <w:rPr>
          <w:sz w:val="24"/>
          <w:szCs w:val="24"/>
        </w:rPr>
      </w:pPr>
      <w:r w:rsidRPr="00693C18">
        <w:rPr>
          <w:i/>
          <w:sz w:val="24"/>
          <w:szCs w:val="24"/>
        </w:rPr>
        <w:t xml:space="preserve">(Miejscowość i  data)               </w:t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</w:r>
      <w:r w:rsidRPr="00693C18">
        <w:rPr>
          <w:i/>
          <w:sz w:val="24"/>
          <w:szCs w:val="24"/>
        </w:rPr>
        <w:tab/>
        <w:t xml:space="preserve">         (Podpis)</w:t>
      </w:r>
    </w:p>
    <w:sectPr w:rsidR="00D96B6A" w:rsidRPr="00693C18">
      <w:headerReference w:type="default" r:id="rId8"/>
      <w:footerReference w:type="default" r:id="rId9"/>
      <w:pgSz w:w="12240" w:h="15840"/>
      <w:pgMar w:top="1417" w:right="1417" w:bottom="1417" w:left="1417" w:header="141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87245" w14:textId="77777777" w:rsidR="00A650BB" w:rsidRDefault="00A650BB">
      <w:r>
        <w:separator/>
      </w:r>
    </w:p>
  </w:endnote>
  <w:endnote w:type="continuationSeparator" w:id="0">
    <w:p w14:paraId="3DFD161C" w14:textId="77777777" w:rsidR="00A650BB" w:rsidRDefault="00A65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770A" w14:textId="77777777" w:rsidR="0027642F" w:rsidRDefault="0027642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298AA76E" w14:textId="77777777" w:rsidR="00F46395" w:rsidRDefault="00F4639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ED077" w14:textId="77777777" w:rsidR="00A650BB" w:rsidRDefault="00A650BB">
      <w:r>
        <w:separator/>
      </w:r>
    </w:p>
  </w:footnote>
  <w:footnote w:type="continuationSeparator" w:id="0">
    <w:p w14:paraId="2660EE25" w14:textId="77777777" w:rsidR="00A650BB" w:rsidRDefault="00A65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8DA4A" w14:textId="565730B8" w:rsidR="00A36383" w:rsidRPr="00A36383" w:rsidRDefault="00A36383" w:rsidP="00A36383">
    <w:pPr>
      <w:pStyle w:val="Nagwek"/>
      <w:jc w:val="right"/>
      <w:rPr>
        <w:i/>
        <w:iCs/>
        <w:color w:val="FF000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A327540"/>
    <w:name w:val="WW8Num1"/>
    <w:lvl w:ilvl="0">
      <w:start w:val="1"/>
      <w:numFmt w:val="decimal"/>
      <w:lvlText w:val="§ %1."/>
      <w:lvlJc w:val="center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multilevel"/>
    <w:tmpl w:val="00000004"/>
    <w:name w:val="WW8Num9"/>
    <w:lvl w:ilvl="0">
      <w:start w:val="1"/>
      <w:numFmt w:val="decimal"/>
      <w:lvlText w:val="§ %1."/>
      <w:lvlJc w:val="center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43F0E22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5D6EDA1A"/>
    <w:name w:val="WW8Num11"/>
    <w:lvl w:ilvl="0">
      <w:start w:val="1"/>
      <w:numFmt w:val="decimal"/>
      <w:lvlText w:val="§ %1."/>
      <w:lvlJc w:val="center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8"/>
    <w:multiLevelType w:val="multilevel"/>
    <w:tmpl w:val="00000008"/>
    <w:name w:val="WW8Num14"/>
    <w:lvl w:ilvl="0">
      <w:start w:val="1"/>
      <w:numFmt w:val="decimal"/>
      <w:lvlText w:val="§ %1."/>
      <w:lvlJc w:val="center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15"/>
    <w:lvl w:ilvl="0">
      <w:start w:val="1"/>
      <w:numFmt w:val="decimal"/>
      <w:lvlText w:val="§ %1."/>
      <w:lvlJc w:val="center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6"/>
    <w:lvl w:ilvl="0">
      <w:start w:val="1"/>
      <w:numFmt w:val="decimal"/>
      <w:lvlText w:val="§ %1."/>
      <w:lvlJc w:val="center"/>
      <w:pPr>
        <w:tabs>
          <w:tab w:val="num" w:pos="1068"/>
        </w:tabs>
        <w:ind w:left="1068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0000000B"/>
    <w:multiLevelType w:val="multilevel"/>
    <w:tmpl w:val="0000000B"/>
    <w:name w:val="WW8Num17"/>
    <w:lvl w:ilvl="0">
      <w:start w:val="1"/>
      <w:numFmt w:val="decimal"/>
      <w:lvlText w:val="§ %1."/>
      <w:lvlJc w:val="center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8C64422"/>
    <w:multiLevelType w:val="hybridMultilevel"/>
    <w:tmpl w:val="043E26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569ED"/>
    <w:multiLevelType w:val="hybridMultilevel"/>
    <w:tmpl w:val="FC54E1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04841BA"/>
    <w:multiLevelType w:val="hybridMultilevel"/>
    <w:tmpl w:val="F9F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0926441"/>
    <w:multiLevelType w:val="hybridMultilevel"/>
    <w:tmpl w:val="1E9A4DCC"/>
    <w:lvl w:ilvl="0" w:tplc="B72C9D28">
      <w:start w:val="1"/>
      <w:numFmt w:val="decimal"/>
      <w:lvlText w:val="%1)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6" w15:restartNumberingAfterBreak="0">
    <w:nsid w:val="165F6820"/>
    <w:multiLevelType w:val="hybridMultilevel"/>
    <w:tmpl w:val="B0AC6D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4A74CC"/>
    <w:multiLevelType w:val="hybridMultilevel"/>
    <w:tmpl w:val="D946CD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BDC0FD9"/>
    <w:multiLevelType w:val="hybridMultilevel"/>
    <w:tmpl w:val="6AC0C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24787"/>
    <w:multiLevelType w:val="hybridMultilevel"/>
    <w:tmpl w:val="DE3407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72448AD"/>
    <w:multiLevelType w:val="hybridMultilevel"/>
    <w:tmpl w:val="8EFCE5C6"/>
    <w:lvl w:ilvl="0" w:tplc="577EF0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10215B"/>
    <w:multiLevelType w:val="hybridMultilevel"/>
    <w:tmpl w:val="D5387E44"/>
    <w:lvl w:ilvl="0" w:tplc="8A4AD5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1703B6"/>
    <w:multiLevelType w:val="hybridMultilevel"/>
    <w:tmpl w:val="330E0378"/>
    <w:lvl w:ilvl="0" w:tplc="748A68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20E5E"/>
    <w:multiLevelType w:val="hybridMultilevel"/>
    <w:tmpl w:val="D4FE93DE"/>
    <w:lvl w:ilvl="0" w:tplc="577EF0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BF1513E"/>
    <w:multiLevelType w:val="hybridMultilevel"/>
    <w:tmpl w:val="472CF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2F066B"/>
    <w:multiLevelType w:val="hybridMultilevel"/>
    <w:tmpl w:val="D9004CC8"/>
    <w:lvl w:ilvl="0" w:tplc="68E6AA22">
      <w:start w:val="1"/>
      <w:numFmt w:val="decimal"/>
      <w:lvlText w:val="%1)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4" w:hanging="360"/>
      </w:pPr>
    </w:lvl>
    <w:lvl w:ilvl="2" w:tplc="0415001B" w:tentative="1">
      <w:start w:val="1"/>
      <w:numFmt w:val="lowerRoman"/>
      <w:lvlText w:val="%3."/>
      <w:lvlJc w:val="right"/>
      <w:pPr>
        <w:ind w:left="1904" w:hanging="180"/>
      </w:pPr>
    </w:lvl>
    <w:lvl w:ilvl="3" w:tplc="0415000F" w:tentative="1">
      <w:start w:val="1"/>
      <w:numFmt w:val="decimal"/>
      <w:lvlText w:val="%4."/>
      <w:lvlJc w:val="left"/>
      <w:pPr>
        <w:ind w:left="2624" w:hanging="360"/>
      </w:pPr>
    </w:lvl>
    <w:lvl w:ilvl="4" w:tplc="04150019" w:tentative="1">
      <w:start w:val="1"/>
      <w:numFmt w:val="lowerLetter"/>
      <w:lvlText w:val="%5."/>
      <w:lvlJc w:val="left"/>
      <w:pPr>
        <w:ind w:left="3344" w:hanging="360"/>
      </w:pPr>
    </w:lvl>
    <w:lvl w:ilvl="5" w:tplc="0415001B" w:tentative="1">
      <w:start w:val="1"/>
      <w:numFmt w:val="lowerRoman"/>
      <w:lvlText w:val="%6."/>
      <w:lvlJc w:val="right"/>
      <w:pPr>
        <w:ind w:left="4064" w:hanging="180"/>
      </w:pPr>
    </w:lvl>
    <w:lvl w:ilvl="6" w:tplc="0415000F" w:tentative="1">
      <w:start w:val="1"/>
      <w:numFmt w:val="decimal"/>
      <w:lvlText w:val="%7."/>
      <w:lvlJc w:val="left"/>
      <w:pPr>
        <w:ind w:left="4784" w:hanging="360"/>
      </w:pPr>
    </w:lvl>
    <w:lvl w:ilvl="7" w:tplc="04150019" w:tentative="1">
      <w:start w:val="1"/>
      <w:numFmt w:val="lowerLetter"/>
      <w:lvlText w:val="%8."/>
      <w:lvlJc w:val="left"/>
      <w:pPr>
        <w:ind w:left="5504" w:hanging="360"/>
      </w:pPr>
    </w:lvl>
    <w:lvl w:ilvl="8" w:tplc="0415001B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26" w15:restartNumberingAfterBreak="0">
    <w:nsid w:val="45D718C4"/>
    <w:multiLevelType w:val="hybridMultilevel"/>
    <w:tmpl w:val="A542626E"/>
    <w:lvl w:ilvl="0" w:tplc="01B25C5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A33E1F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4E2069A1"/>
    <w:multiLevelType w:val="hybridMultilevel"/>
    <w:tmpl w:val="330E0378"/>
    <w:lvl w:ilvl="0" w:tplc="748A68C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9" w15:restartNumberingAfterBreak="0">
    <w:nsid w:val="51B60473"/>
    <w:multiLevelType w:val="hybridMultilevel"/>
    <w:tmpl w:val="ADA2D3F4"/>
    <w:lvl w:ilvl="0" w:tplc="577EF0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C00C68"/>
    <w:multiLevelType w:val="hybridMultilevel"/>
    <w:tmpl w:val="2AE63186"/>
    <w:lvl w:ilvl="0" w:tplc="577EF0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FC6EB9"/>
    <w:multiLevelType w:val="multilevel"/>
    <w:tmpl w:val="00000006"/>
    <w:lvl w:ilvl="0">
      <w:start w:val="1"/>
      <w:numFmt w:val="decimal"/>
      <w:lvlText w:val="§ %1."/>
      <w:lvlJc w:val="center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5EED7DF2"/>
    <w:multiLevelType w:val="hybridMultilevel"/>
    <w:tmpl w:val="679054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6F2F1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A15354"/>
    <w:multiLevelType w:val="hybridMultilevel"/>
    <w:tmpl w:val="F452B8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3406BBC"/>
    <w:multiLevelType w:val="hybridMultilevel"/>
    <w:tmpl w:val="7E6EE68E"/>
    <w:lvl w:ilvl="0" w:tplc="19C2801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DC795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A166C8"/>
    <w:multiLevelType w:val="multilevel"/>
    <w:tmpl w:val="DCAC748C"/>
    <w:name w:val="WW8Num13"/>
    <w:lvl w:ilvl="0">
      <w:start w:val="21"/>
      <w:numFmt w:val="decimal"/>
      <w:lvlText w:val="§ %1."/>
      <w:lvlJc w:val="center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67C8205B"/>
    <w:multiLevelType w:val="hybridMultilevel"/>
    <w:tmpl w:val="88BC3C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A52905"/>
    <w:multiLevelType w:val="hybridMultilevel"/>
    <w:tmpl w:val="9D427E72"/>
    <w:lvl w:ilvl="0" w:tplc="577EF0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31710E"/>
    <w:multiLevelType w:val="hybridMultilevel"/>
    <w:tmpl w:val="F51005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D7901A5"/>
    <w:multiLevelType w:val="hybridMultilevel"/>
    <w:tmpl w:val="9D8A2E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3A7A34"/>
    <w:multiLevelType w:val="hybridMultilevel"/>
    <w:tmpl w:val="D27C8D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144687"/>
    <w:multiLevelType w:val="hybridMultilevel"/>
    <w:tmpl w:val="BD48FC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AC64799"/>
    <w:multiLevelType w:val="hybridMultilevel"/>
    <w:tmpl w:val="1E60B1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EA60C02"/>
    <w:multiLevelType w:val="hybridMultilevel"/>
    <w:tmpl w:val="605E77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340573">
    <w:abstractNumId w:val="1"/>
  </w:num>
  <w:num w:numId="2" w16cid:durableId="1751853331">
    <w:abstractNumId w:val="2"/>
  </w:num>
  <w:num w:numId="3" w16cid:durableId="1998148960">
    <w:abstractNumId w:val="4"/>
  </w:num>
  <w:num w:numId="4" w16cid:durableId="228076383">
    <w:abstractNumId w:val="6"/>
  </w:num>
  <w:num w:numId="5" w16cid:durableId="435250268">
    <w:abstractNumId w:val="11"/>
  </w:num>
  <w:num w:numId="6" w16cid:durableId="1912304959">
    <w:abstractNumId w:val="31"/>
  </w:num>
  <w:num w:numId="7" w16cid:durableId="1085609392">
    <w:abstractNumId w:val="21"/>
  </w:num>
  <w:num w:numId="8" w16cid:durableId="654723981">
    <w:abstractNumId w:val="15"/>
  </w:num>
  <w:num w:numId="9" w16cid:durableId="494688133">
    <w:abstractNumId w:val="39"/>
  </w:num>
  <w:num w:numId="10" w16cid:durableId="1480263272">
    <w:abstractNumId w:val="32"/>
  </w:num>
  <w:num w:numId="11" w16cid:durableId="1875270311">
    <w:abstractNumId w:val="25"/>
  </w:num>
  <w:num w:numId="12" w16cid:durableId="2007202222">
    <w:abstractNumId w:val="22"/>
  </w:num>
  <w:num w:numId="13" w16cid:durableId="1323771979">
    <w:abstractNumId w:val="24"/>
  </w:num>
  <w:num w:numId="14" w16cid:durableId="2036495279">
    <w:abstractNumId w:val="28"/>
  </w:num>
  <w:num w:numId="15" w16cid:durableId="1142382467">
    <w:abstractNumId w:val="34"/>
  </w:num>
  <w:num w:numId="16" w16cid:durableId="1983534759">
    <w:abstractNumId w:val="26"/>
  </w:num>
  <w:num w:numId="17" w16cid:durableId="375934400">
    <w:abstractNumId w:val="13"/>
  </w:num>
  <w:num w:numId="18" w16cid:durableId="2013290047">
    <w:abstractNumId w:val="29"/>
  </w:num>
  <w:num w:numId="19" w16cid:durableId="1641958812">
    <w:abstractNumId w:val="37"/>
  </w:num>
  <w:num w:numId="20" w16cid:durableId="743794936">
    <w:abstractNumId w:val="30"/>
  </w:num>
  <w:num w:numId="21" w16cid:durableId="958606686">
    <w:abstractNumId w:val="20"/>
  </w:num>
  <w:num w:numId="22" w16cid:durableId="542324357">
    <w:abstractNumId w:val="23"/>
  </w:num>
  <w:num w:numId="23" w16cid:durableId="1507475945">
    <w:abstractNumId w:val="17"/>
  </w:num>
  <w:num w:numId="24" w16cid:durableId="1296258278">
    <w:abstractNumId w:val="41"/>
  </w:num>
  <w:num w:numId="25" w16cid:durableId="855120932">
    <w:abstractNumId w:val="27"/>
  </w:num>
  <w:num w:numId="26" w16cid:durableId="11499027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6605221">
    <w:abstractNumId w:val="14"/>
  </w:num>
  <w:num w:numId="28" w16cid:durableId="1561940534">
    <w:abstractNumId w:val="43"/>
  </w:num>
  <w:num w:numId="29" w16cid:durableId="1171413268">
    <w:abstractNumId w:val="18"/>
  </w:num>
  <w:num w:numId="30" w16cid:durableId="1387290368">
    <w:abstractNumId w:val="36"/>
  </w:num>
  <w:num w:numId="31" w16cid:durableId="271978967">
    <w:abstractNumId w:val="19"/>
  </w:num>
  <w:num w:numId="32" w16cid:durableId="1397314398">
    <w:abstractNumId w:val="16"/>
  </w:num>
  <w:num w:numId="33" w16cid:durableId="475610442">
    <w:abstractNumId w:val="42"/>
  </w:num>
  <w:num w:numId="34" w16cid:durableId="1748841595">
    <w:abstractNumId w:val="12"/>
  </w:num>
  <w:num w:numId="35" w16cid:durableId="1543861515">
    <w:abstractNumId w:val="38"/>
  </w:num>
  <w:num w:numId="36" w16cid:durableId="1036321000">
    <w:abstractNumId w:val="4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revisionView w:markup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172"/>
    <w:rsid w:val="000024F9"/>
    <w:rsid w:val="0002062C"/>
    <w:rsid w:val="00032F90"/>
    <w:rsid w:val="000357C6"/>
    <w:rsid w:val="000427A4"/>
    <w:rsid w:val="00045223"/>
    <w:rsid w:val="00050A74"/>
    <w:rsid w:val="00057F6C"/>
    <w:rsid w:val="00066E2B"/>
    <w:rsid w:val="00073E0F"/>
    <w:rsid w:val="00094664"/>
    <w:rsid w:val="000A6139"/>
    <w:rsid w:val="000B0E8C"/>
    <w:rsid w:val="000B5308"/>
    <w:rsid w:val="000D3682"/>
    <w:rsid w:val="000E2D92"/>
    <w:rsid w:val="000F30F0"/>
    <w:rsid w:val="000F3AE4"/>
    <w:rsid w:val="000F4373"/>
    <w:rsid w:val="00100E32"/>
    <w:rsid w:val="0010569E"/>
    <w:rsid w:val="00122DD8"/>
    <w:rsid w:val="00124E98"/>
    <w:rsid w:val="00131C15"/>
    <w:rsid w:val="00133F19"/>
    <w:rsid w:val="001355A3"/>
    <w:rsid w:val="00136D23"/>
    <w:rsid w:val="00137766"/>
    <w:rsid w:val="00146E82"/>
    <w:rsid w:val="0015518A"/>
    <w:rsid w:val="00163418"/>
    <w:rsid w:val="001658DA"/>
    <w:rsid w:val="00170FBB"/>
    <w:rsid w:val="001804BA"/>
    <w:rsid w:val="00186A16"/>
    <w:rsid w:val="00190526"/>
    <w:rsid w:val="00197756"/>
    <w:rsid w:val="001A1F07"/>
    <w:rsid w:val="001A2564"/>
    <w:rsid w:val="001A78E8"/>
    <w:rsid w:val="001A7BBC"/>
    <w:rsid w:val="001B393B"/>
    <w:rsid w:val="001B40DE"/>
    <w:rsid w:val="001B5DFF"/>
    <w:rsid w:val="001C0494"/>
    <w:rsid w:val="001C4C74"/>
    <w:rsid w:val="001D4883"/>
    <w:rsid w:val="001D6007"/>
    <w:rsid w:val="001E1B5E"/>
    <w:rsid w:val="001E2180"/>
    <w:rsid w:val="001F75CA"/>
    <w:rsid w:val="0020688C"/>
    <w:rsid w:val="002159EE"/>
    <w:rsid w:val="002162C1"/>
    <w:rsid w:val="0021780A"/>
    <w:rsid w:val="00224B87"/>
    <w:rsid w:val="00251E70"/>
    <w:rsid w:val="002647A5"/>
    <w:rsid w:val="0027282F"/>
    <w:rsid w:val="0027642F"/>
    <w:rsid w:val="00276D62"/>
    <w:rsid w:val="00295081"/>
    <w:rsid w:val="002963D0"/>
    <w:rsid w:val="002A439C"/>
    <w:rsid w:val="002A4EC8"/>
    <w:rsid w:val="002E214F"/>
    <w:rsid w:val="002E3ED2"/>
    <w:rsid w:val="002F37FE"/>
    <w:rsid w:val="003009F7"/>
    <w:rsid w:val="00301211"/>
    <w:rsid w:val="00311611"/>
    <w:rsid w:val="00320C5B"/>
    <w:rsid w:val="00323682"/>
    <w:rsid w:val="003364A7"/>
    <w:rsid w:val="00340DAF"/>
    <w:rsid w:val="00341B62"/>
    <w:rsid w:val="00346FBE"/>
    <w:rsid w:val="00351813"/>
    <w:rsid w:val="00355201"/>
    <w:rsid w:val="00355A15"/>
    <w:rsid w:val="00362A57"/>
    <w:rsid w:val="00365D99"/>
    <w:rsid w:val="00372443"/>
    <w:rsid w:val="00374198"/>
    <w:rsid w:val="00393477"/>
    <w:rsid w:val="00393E28"/>
    <w:rsid w:val="003A4CA5"/>
    <w:rsid w:val="003D5059"/>
    <w:rsid w:val="003D78A3"/>
    <w:rsid w:val="003E00DE"/>
    <w:rsid w:val="003F072D"/>
    <w:rsid w:val="00403DB1"/>
    <w:rsid w:val="00404C7B"/>
    <w:rsid w:val="00406EEB"/>
    <w:rsid w:val="00415E1C"/>
    <w:rsid w:val="00425327"/>
    <w:rsid w:val="00427679"/>
    <w:rsid w:val="00433AB8"/>
    <w:rsid w:val="00444452"/>
    <w:rsid w:val="00446498"/>
    <w:rsid w:val="00447A8C"/>
    <w:rsid w:val="00467831"/>
    <w:rsid w:val="00473313"/>
    <w:rsid w:val="004A3651"/>
    <w:rsid w:val="004B0953"/>
    <w:rsid w:val="004B35FE"/>
    <w:rsid w:val="004C2464"/>
    <w:rsid w:val="004D220C"/>
    <w:rsid w:val="004E4A8A"/>
    <w:rsid w:val="004F1791"/>
    <w:rsid w:val="004F42A4"/>
    <w:rsid w:val="00511F7D"/>
    <w:rsid w:val="00512176"/>
    <w:rsid w:val="00512475"/>
    <w:rsid w:val="00513881"/>
    <w:rsid w:val="005143B7"/>
    <w:rsid w:val="00520273"/>
    <w:rsid w:val="00534F67"/>
    <w:rsid w:val="005507C9"/>
    <w:rsid w:val="00561E32"/>
    <w:rsid w:val="00563B98"/>
    <w:rsid w:val="005667D4"/>
    <w:rsid w:val="00594160"/>
    <w:rsid w:val="00596B31"/>
    <w:rsid w:val="005A3ACB"/>
    <w:rsid w:val="005A7628"/>
    <w:rsid w:val="005B1BAF"/>
    <w:rsid w:val="005B39EC"/>
    <w:rsid w:val="005C0B89"/>
    <w:rsid w:val="005C390E"/>
    <w:rsid w:val="005C3C7D"/>
    <w:rsid w:val="005E365D"/>
    <w:rsid w:val="00620D2C"/>
    <w:rsid w:val="0063091F"/>
    <w:rsid w:val="00631510"/>
    <w:rsid w:val="006419F9"/>
    <w:rsid w:val="006435A4"/>
    <w:rsid w:val="00645C46"/>
    <w:rsid w:val="00645F4C"/>
    <w:rsid w:val="00656DD4"/>
    <w:rsid w:val="00666F63"/>
    <w:rsid w:val="00683CAF"/>
    <w:rsid w:val="00685C10"/>
    <w:rsid w:val="00693C18"/>
    <w:rsid w:val="006A2E3E"/>
    <w:rsid w:val="006B03EB"/>
    <w:rsid w:val="006B5CEB"/>
    <w:rsid w:val="006C1DE4"/>
    <w:rsid w:val="006D03A8"/>
    <w:rsid w:val="006F37D5"/>
    <w:rsid w:val="0070123C"/>
    <w:rsid w:val="00704DF5"/>
    <w:rsid w:val="007213B7"/>
    <w:rsid w:val="0075168F"/>
    <w:rsid w:val="00761238"/>
    <w:rsid w:val="00764172"/>
    <w:rsid w:val="0077016B"/>
    <w:rsid w:val="00770FA7"/>
    <w:rsid w:val="0077229C"/>
    <w:rsid w:val="00774906"/>
    <w:rsid w:val="00782E4C"/>
    <w:rsid w:val="007831BE"/>
    <w:rsid w:val="007A79C6"/>
    <w:rsid w:val="007B2358"/>
    <w:rsid w:val="007C0491"/>
    <w:rsid w:val="007C1139"/>
    <w:rsid w:val="007D1E57"/>
    <w:rsid w:val="007D2F91"/>
    <w:rsid w:val="007E1C72"/>
    <w:rsid w:val="007E7F64"/>
    <w:rsid w:val="007F3610"/>
    <w:rsid w:val="007F6176"/>
    <w:rsid w:val="00811899"/>
    <w:rsid w:val="00816580"/>
    <w:rsid w:val="00844FA7"/>
    <w:rsid w:val="0085483B"/>
    <w:rsid w:val="008574D5"/>
    <w:rsid w:val="008A04D6"/>
    <w:rsid w:val="008A1F46"/>
    <w:rsid w:val="008A3072"/>
    <w:rsid w:val="008C415A"/>
    <w:rsid w:val="008D26B5"/>
    <w:rsid w:val="008F3453"/>
    <w:rsid w:val="008F4727"/>
    <w:rsid w:val="008F684A"/>
    <w:rsid w:val="008F7A67"/>
    <w:rsid w:val="009010A1"/>
    <w:rsid w:val="009029FE"/>
    <w:rsid w:val="00917E3C"/>
    <w:rsid w:val="00922EEC"/>
    <w:rsid w:val="00922FD1"/>
    <w:rsid w:val="009275C5"/>
    <w:rsid w:val="0094497D"/>
    <w:rsid w:val="00947784"/>
    <w:rsid w:val="00962D69"/>
    <w:rsid w:val="00963E4D"/>
    <w:rsid w:val="009752EF"/>
    <w:rsid w:val="0098146A"/>
    <w:rsid w:val="009918C9"/>
    <w:rsid w:val="00993F22"/>
    <w:rsid w:val="009A0F71"/>
    <w:rsid w:val="009A2EFD"/>
    <w:rsid w:val="009A748F"/>
    <w:rsid w:val="009B5237"/>
    <w:rsid w:val="009D295D"/>
    <w:rsid w:val="009D36FC"/>
    <w:rsid w:val="00A02ABA"/>
    <w:rsid w:val="00A135AB"/>
    <w:rsid w:val="00A32192"/>
    <w:rsid w:val="00A36383"/>
    <w:rsid w:val="00A42207"/>
    <w:rsid w:val="00A55A3B"/>
    <w:rsid w:val="00A650BB"/>
    <w:rsid w:val="00A911B6"/>
    <w:rsid w:val="00AA3A1D"/>
    <w:rsid w:val="00AA7B75"/>
    <w:rsid w:val="00AB3335"/>
    <w:rsid w:val="00AC0A66"/>
    <w:rsid w:val="00AE0FB3"/>
    <w:rsid w:val="00AE10F0"/>
    <w:rsid w:val="00AE1874"/>
    <w:rsid w:val="00AF74B8"/>
    <w:rsid w:val="00B05D84"/>
    <w:rsid w:val="00B0697C"/>
    <w:rsid w:val="00B10BC2"/>
    <w:rsid w:val="00B26BFB"/>
    <w:rsid w:val="00B3071E"/>
    <w:rsid w:val="00B31710"/>
    <w:rsid w:val="00B34FA1"/>
    <w:rsid w:val="00B416E3"/>
    <w:rsid w:val="00B510F8"/>
    <w:rsid w:val="00B52CE7"/>
    <w:rsid w:val="00B56ADB"/>
    <w:rsid w:val="00B72F42"/>
    <w:rsid w:val="00B75F95"/>
    <w:rsid w:val="00B81CE9"/>
    <w:rsid w:val="00B92A6F"/>
    <w:rsid w:val="00B93A62"/>
    <w:rsid w:val="00B95145"/>
    <w:rsid w:val="00B96838"/>
    <w:rsid w:val="00BB1667"/>
    <w:rsid w:val="00BD0DA1"/>
    <w:rsid w:val="00BE36C8"/>
    <w:rsid w:val="00BE5478"/>
    <w:rsid w:val="00BF47D1"/>
    <w:rsid w:val="00C02553"/>
    <w:rsid w:val="00C126E1"/>
    <w:rsid w:val="00C178E9"/>
    <w:rsid w:val="00C31997"/>
    <w:rsid w:val="00C37FFA"/>
    <w:rsid w:val="00C51799"/>
    <w:rsid w:val="00C73132"/>
    <w:rsid w:val="00C7523F"/>
    <w:rsid w:val="00C81996"/>
    <w:rsid w:val="00C90D69"/>
    <w:rsid w:val="00C93F53"/>
    <w:rsid w:val="00CA32F1"/>
    <w:rsid w:val="00CC15A0"/>
    <w:rsid w:val="00CC226D"/>
    <w:rsid w:val="00CC2824"/>
    <w:rsid w:val="00CC7D3E"/>
    <w:rsid w:val="00CD234A"/>
    <w:rsid w:val="00CF3ED2"/>
    <w:rsid w:val="00CF6291"/>
    <w:rsid w:val="00D1122A"/>
    <w:rsid w:val="00D132D6"/>
    <w:rsid w:val="00D25953"/>
    <w:rsid w:val="00D26779"/>
    <w:rsid w:val="00D26935"/>
    <w:rsid w:val="00D35C41"/>
    <w:rsid w:val="00D616F9"/>
    <w:rsid w:val="00D63A8E"/>
    <w:rsid w:val="00D64AAE"/>
    <w:rsid w:val="00D77B41"/>
    <w:rsid w:val="00D83211"/>
    <w:rsid w:val="00D85CE9"/>
    <w:rsid w:val="00D96B6A"/>
    <w:rsid w:val="00DA2F6C"/>
    <w:rsid w:val="00DA59DF"/>
    <w:rsid w:val="00DA5B4C"/>
    <w:rsid w:val="00DA6BFA"/>
    <w:rsid w:val="00DB0A82"/>
    <w:rsid w:val="00DC1ABA"/>
    <w:rsid w:val="00DE7CD6"/>
    <w:rsid w:val="00E0460D"/>
    <w:rsid w:val="00E07435"/>
    <w:rsid w:val="00E14A83"/>
    <w:rsid w:val="00E16567"/>
    <w:rsid w:val="00E16617"/>
    <w:rsid w:val="00E219CE"/>
    <w:rsid w:val="00E22D15"/>
    <w:rsid w:val="00E24E3B"/>
    <w:rsid w:val="00E25311"/>
    <w:rsid w:val="00E3022B"/>
    <w:rsid w:val="00E30876"/>
    <w:rsid w:val="00E44EB2"/>
    <w:rsid w:val="00E505AD"/>
    <w:rsid w:val="00E6060B"/>
    <w:rsid w:val="00E65625"/>
    <w:rsid w:val="00E67833"/>
    <w:rsid w:val="00E713BE"/>
    <w:rsid w:val="00E82B9C"/>
    <w:rsid w:val="00E8356C"/>
    <w:rsid w:val="00EA5BBF"/>
    <w:rsid w:val="00EB0E3F"/>
    <w:rsid w:val="00EB1816"/>
    <w:rsid w:val="00EB6518"/>
    <w:rsid w:val="00ED18BB"/>
    <w:rsid w:val="00EE1362"/>
    <w:rsid w:val="00EE20E3"/>
    <w:rsid w:val="00EE64F8"/>
    <w:rsid w:val="00EE68D8"/>
    <w:rsid w:val="00EF4DAB"/>
    <w:rsid w:val="00EF68DC"/>
    <w:rsid w:val="00EF7787"/>
    <w:rsid w:val="00F011B5"/>
    <w:rsid w:val="00F039F6"/>
    <w:rsid w:val="00F169CA"/>
    <w:rsid w:val="00F20296"/>
    <w:rsid w:val="00F250B2"/>
    <w:rsid w:val="00F26D11"/>
    <w:rsid w:val="00F359E3"/>
    <w:rsid w:val="00F426B7"/>
    <w:rsid w:val="00F46395"/>
    <w:rsid w:val="00F54DBF"/>
    <w:rsid w:val="00F5717D"/>
    <w:rsid w:val="00F60F85"/>
    <w:rsid w:val="00F67000"/>
    <w:rsid w:val="00F83E5C"/>
    <w:rsid w:val="00F8740E"/>
    <w:rsid w:val="00FA19AB"/>
    <w:rsid w:val="00FB1199"/>
    <w:rsid w:val="00FC1E76"/>
    <w:rsid w:val="00FD5024"/>
    <w:rsid w:val="00FF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645B"/>
  <w15:chartTrackingRefBased/>
  <w15:docId w15:val="{FE120AE3-935D-4600-B0D2-5D0BD67DF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3091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3091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3091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/>
      <w:i w:val="0"/>
    </w:rPr>
  </w:style>
  <w:style w:type="character" w:customStyle="1" w:styleId="WW8Num3z0">
    <w:name w:val="WW8Num3z0"/>
    <w:rPr>
      <w:b/>
      <w:i w:val="0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0"/>
    </w:rPr>
  </w:style>
  <w:style w:type="character" w:customStyle="1" w:styleId="WW8Num9z0">
    <w:name w:val="WW8Num9z0"/>
    <w:rPr>
      <w:b/>
      <w:i w:val="0"/>
    </w:rPr>
  </w:style>
  <w:style w:type="character" w:customStyle="1" w:styleId="WW8Num11z0">
    <w:name w:val="WW8Num11z0"/>
    <w:rPr>
      <w:b/>
      <w:i w:val="0"/>
    </w:rPr>
  </w:style>
  <w:style w:type="character" w:customStyle="1" w:styleId="WW8Num14z0">
    <w:name w:val="WW8Num14z0"/>
    <w:rPr>
      <w:b/>
      <w:i w:val="0"/>
    </w:rPr>
  </w:style>
  <w:style w:type="character" w:customStyle="1" w:styleId="WW8Num15z0">
    <w:name w:val="WW8Num15z0"/>
    <w:rPr>
      <w:b/>
      <w:i w:val="0"/>
    </w:rPr>
  </w:style>
  <w:style w:type="character" w:customStyle="1" w:styleId="WW8Num16z0">
    <w:name w:val="WW8Num16z0"/>
    <w:rPr>
      <w:b/>
      <w:i w:val="0"/>
    </w:rPr>
  </w:style>
  <w:style w:type="character" w:customStyle="1" w:styleId="WW8Num17z0">
    <w:name w:val="WW8Num17z0"/>
    <w:rPr>
      <w:b/>
      <w:i w:val="0"/>
    </w:rPr>
  </w:style>
  <w:style w:type="character" w:customStyle="1" w:styleId="WW8Num18z0">
    <w:name w:val="WW8Num18z0"/>
    <w:rPr>
      <w:b/>
      <w:i w:val="0"/>
    </w:rPr>
  </w:style>
  <w:style w:type="character" w:customStyle="1" w:styleId="WW8Num19z0">
    <w:name w:val="WW8Num19z0"/>
    <w:rPr>
      <w:b/>
      <w:i w:val="0"/>
    </w:rPr>
  </w:style>
  <w:style w:type="character" w:customStyle="1" w:styleId="Domylnaczcionkaakapitu1">
    <w:name w:val="Domyślna czcionka akapitu1"/>
  </w:style>
  <w:style w:type="character" w:customStyle="1" w:styleId="Odsyaczdokomentarza">
    <w:name w:val="Odsyłacz do komentarza"/>
    <w:rPr>
      <w:sz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sz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link w:val="TekstpodstawowywcityZnak"/>
    <w:semiHidden/>
    <w:rPr>
      <w:rFonts w:ascii="Arial Narrow" w:hAnsi="Arial Narrow"/>
      <w:i/>
      <w:u w:val="single"/>
      <w:lang w:val="x-none"/>
    </w:rPr>
  </w:style>
  <w:style w:type="paragraph" w:customStyle="1" w:styleId="Tekstpodstawowywcity21">
    <w:name w:val="Tekst podstawowy wcięty 21"/>
    <w:basedOn w:val="Normalny"/>
    <w:pPr>
      <w:ind w:left="1276" w:hanging="1276"/>
      <w:jc w:val="both"/>
    </w:pPr>
    <w:rPr>
      <w:b/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120"/>
      <w:jc w:val="both"/>
    </w:pPr>
    <w:rPr>
      <w:rFonts w:ascii="Verdana" w:hAnsi="Verdana"/>
      <w:sz w:val="22"/>
      <w:lang w:val="x-none"/>
    </w:rPr>
  </w:style>
  <w:style w:type="paragraph" w:styleId="Tekstprzypisudolnego">
    <w:name w:val="footnote text"/>
    <w:basedOn w:val="Normalny"/>
    <w:semiHidden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unhideWhenUsed/>
    <w:rsid w:val="00704DF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A307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8A3072"/>
  </w:style>
  <w:style w:type="character" w:customStyle="1" w:styleId="StopkaZnak">
    <w:name w:val="Stopka Znak"/>
    <w:link w:val="Stopka"/>
    <w:uiPriority w:val="99"/>
    <w:rsid w:val="008A3072"/>
    <w:rPr>
      <w:rFonts w:ascii="Verdana" w:hAnsi="Verdana"/>
      <w:sz w:val="22"/>
    </w:rPr>
  </w:style>
  <w:style w:type="character" w:customStyle="1" w:styleId="TekstpodstawowywcityZnak">
    <w:name w:val="Tekst podstawowy wcięty Znak"/>
    <w:link w:val="Tekstpodstawowywcity"/>
    <w:semiHidden/>
    <w:rsid w:val="007C1139"/>
    <w:rPr>
      <w:rFonts w:ascii="Arial Narrow" w:hAnsi="Arial Narrow"/>
      <w:i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CE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B5CEB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6B5CEB"/>
  </w:style>
  <w:style w:type="character" w:styleId="Odwoaniedokomentarza">
    <w:name w:val="annotation reference"/>
    <w:uiPriority w:val="99"/>
    <w:semiHidden/>
    <w:unhideWhenUsed/>
    <w:rsid w:val="00DA5B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5B4C"/>
    <w:rPr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A5B4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B4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A5B4C"/>
    <w:rPr>
      <w:b/>
      <w:bCs/>
    </w:rPr>
  </w:style>
  <w:style w:type="paragraph" w:styleId="Poprawka">
    <w:name w:val="Revision"/>
    <w:hidden/>
    <w:uiPriority w:val="99"/>
    <w:semiHidden/>
    <w:rsid w:val="00DA5B4C"/>
  </w:style>
  <w:style w:type="character" w:customStyle="1" w:styleId="Nagwek1Znak">
    <w:name w:val="Nagłówek 1 Znak"/>
    <w:link w:val="Nagwek1"/>
    <w:uiPriority w:val="9"/>
    <w:rsid w:val="0063091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63091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63091F"/>
    <w:rPr>
      <w:rFonts w:ascii="Cambria" w:eastAsia="Times New Roman" w:hAnsi="Cambria" w:cs="Times New Roman"/>
      <w:b/>
      <w:bCs/>
      <w:sz w:val="26"/>
      <w:szCs w:val="26"/>
    </w:rPr>
  </w:style>
  <w:style w:type="paragraph" w:styleId="Lista2">
    <w:name w:val="List 2"/>
    <w:basedOn w:val="Normalny"/>
    <w:uiPriority w:val="99"/>
    <w:unhideWhenUsed/>
    <w:rsid w:val="0063091F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63091F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63091F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63091F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unhideWhenUsed/>
    <w:rsid w:val="0063091F"/>
    <w:pPr>
      <w:spacing w:after="120"/>
      <w:ind w:left="849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63091F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63091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link w:val="Tytu"/>
    <w:uiPriority w:val="10"/>
    <w:rsid w:val="0063091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091F"/>
    <w:pPr>
      <w:spacing w:after="60"/>
      <w:jc w:val="center"/>
      <w:outlineLvl w:val="1"/>
    </w:pPr>
    <w:rPr>
      <w:rFonts w:ascii="Cambria" w:hAnsi="Cambria"/>
      <w:sz w:val="24"/>
      <w:szCs w:val="24"/>
      <w:lang w:val="x-none"/>
    </w:rPr>
  </w:style>
  <w:style w:type="character" w:customStyle="1" w:styleId="PodtytuZnak">
    <w:name w:val="Podtytuł Znak"/>
    <w:link w:val="Podtytu"/>
    <w:uiPriority w:val="11"/>
    <w:rsid w:val="0063091F"/>
    <w:rPr>
      <w:rFonts w:ascii="Cambria" w:eastAsia="Times New Roman" w:hAnsi="Cambria" w:cs="Times New Roman"/>
      <w:sz w:val="24"/>
      <w:szCs w:val="24"/>
    </w:rPr>
  </w:style>
  <w:style w:type="paragraph" w:styleId="Wcicienormalne">
    <w:name w:val="Normal Indent"/>
    <w:basedOn w:val="Normalny"/>
    <w:uiPriority w:val="99"/>
    <w:unhideWhenUsed/>
    <w:rsid w:val="0063091F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63091F"/>
    <w:pPr>
      <w:spacing w:after="120"/>
      <w:ind w:firstLine="210"/>
      <w:jc w:val="left"/>
    </w:pPr>
    <w:rPr>
      <w:sz w:val="20"/>
    </w:rPr>
  </w:style>
  <w:style w:type="character" w:customStyle="1" w:styleId="TekstpodstawowyZnak">
    <w:name w:val="Tekst podstawowy Znak"/>
    <w:link w:val="Tekstpodstawowy"/>
    <w:semiHidden/>
    <w:rsid w:val="0063091F"/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63091F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3091F"/>
    <w:pPr>
      <w:spacing w:after="120"/>
      <w:ind w:left="283" w:firstLine="210"/>
    </w:pPr>
    <w:rPr>
      <w:rFonts w:ascii="Times New Roman" w:hAnsi="Times New Roman"/>
      <w:i w:val="0"/>
      <w:u w:val="none"/>
      <w:lang w:val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3091F"/>
    <w:rPr>
      <w:rFonts w:ascii="Arial Narrow" w:hAnsi="Arial Narrow"/>
      <w:i/>
      <w:u w:val="single"/>
    </w:rPr>
  </w:style>
  <w:style w:type="character" w:styleId="Uwydatnienie">
    <w:name w:val="Emphasis"/>
    <w:uiPriority w:val="20"/>
    <w:qFormat/>
    <w:rsid w:val="0077229C"/>
    <w:rPr>
      <w:i/>
      <w:iCs/>
    </w:rPr>
  </w:style>
  <w:style w:type="paragraph" w:styleId="Akapitzlist">
    <w:name w:val="List Paragraph"/>
    <w:basedOn w:val="Normalny"/>
    <w:uiPriority w:val="34"/>
    <w:qFormat/>
    <w:rsid w:val="00A36383"/>
    <w:pPr>
      <w:ind w:left="720"/>
      <w:contextualSpacing/>
    </w:pPr>
    <w:rPr>
      <w:lang w:eastAsia="en-US"/>
    </w:rPr>
  </w:style>
  <w:style w:type="character" w:styleId="Nierozpoznanawzmianka">
    <w:name w:val="Unresolved Mention"/>
    <w:uiPriority w:val="99"/>
    <w:semiHidden/>
    <w:unhideWhenUsed/>
    <w:rsid w:val="002F37FE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467831"/>
    <w:rPr>
      <w:color w:val="954F72"/>
      <w:u w:val="single"/>
    </w:rPr>
  </w:style>
  <w:style w:type="paragraph" w:customStyle="1" w:styleId="Default">
    <w:name w:val="Default"/>
    <w:rsid w:val="003E00D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4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2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56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2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A0381-D1CE-422B-8D17-EE709E26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1218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na stanowisko</vt:lpstr>
    </vt:vector>
  </TitlesOfParts>
  <Company>Microsoft</Company>
  <LinksUpToDate>false</LinksUpToDate>
  <CharactersWithSpaces>8510</CharactersWithSpaces>
  <SharedDoc>false</SharedDoc>
  <HLinks>
    <vt:vector size="18" baseType="variant">
      <vt:variant>
        <vt:i4>65548</vt:i4>
      </vt:variant>
      <vt:variant>
        <vt:i4>6</vt:i4>
      </vt:variant>
      <vt:variant>
        <vt:i4>0</vt:i4>
      </vt:variant>
      <vt:variant>
        <vt:i4>5</vt:i4>
      </vt:variant>
      <vt:variant>
        <vt:lpwstr>https://khk.krakow.pl/pl/bip/ogloszenia-i-przetargi/konkurs-1</vt:lpwstr>
      </vt:variant>
      <vt:variant>
        <vt:lpwstr/>
      </vt:variant>
      <vt:variant>
        <vt:i4>3014717</vt:i4>
      </vt:variant>
      <vt:variant>
        <vt:i4>3</vt:i4>
      </vt:variant>
      <vt:variant>
        <vt:i4>0</vt:i4>
      </vt:variant>
      <vt:variant>
        <vt:i4>5</vt:i4>
      </vt:variant>
      <vt:variant>
        <vt:lpwstr>https://khk.krakow.pl/pl/bip/ogloszenia-i-przetargi/konkurs-1/</vt:lpwstr>
      </vt:variant>
      <vt:variant>
        <vt:lpwstr/>
      </vt:variant>
      <vt:variant>
        <vt:i4>3014717</vt:i4>
      </vt:variant>
      <vt:variant>
        <vt:i4>0</vt:i4>
      </vt:variant>
      <vt:variant>
        <vt:i4>0</vt:i4>
      </vt:variant>
      <vt:variant>
        <vt:i4>5</vt:i4>
      </vt:variant>
      <vt:variant>
        <vt:lpwstr>https://khk.krakow.pl/pl/bip/ogloszenia-i-przetargi/konkurs-1/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na stanowisko</dc:title>
  <dc:subject/>
  <dc:creator>pocielar</dc:creator>
  <cp:keywords/>
  <cp:lastModifiedBy>Stanisława Kozanecka</cp:lastModifiedBy>
  <cp:revision>4</cp:revision>
  <cp:lastPrinted>2024-08-05T11:36:00Z</cp:lastPrinted>
  <dcterms:created xsi:type="dcterms:W3CDTF">2025-04-18T11:14:00Z</dcterms:created>
  <dcterms:modified xsi:type="dcterms:W3CDTF">2025-04-18T11:16:00Z</dcterms:modified>
</cp:coreProperties>
</file>